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34" w:rsidRDefault="00B03534" w:rsidP="00B03534">
      <w:pPr>
        <w:pStyle w:val="Nagwek"/>
        <w:jc w:val="right"/>
        <w:rPr>
          <w:rFonts w:ascii="Arial" w:hAnsi="Arial" w:cs="Arial"/>
          <w:sz w:val="20"/>
          <w:szCs w:val="20"/>
        </w:rPr>
      </w:pPr>
    </w:p>
    <w:p w:rsidR="00B03534" w:rsidRPr="001D6848" w:rsidRDefault="007E461F" w:rsidP="001D6848">
      <w:pPr>
        <w:spacing w:after="7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7.10 W</w:t>
      </w:r>
      <w:r w:rsidR="00B03534" w:rsidRPr="001D6848">
        <w:rPr>
          <w:rFonts w:ascii="Arial" w:hAnsi="Arial" w:cs="Arial"/>
          <w:b/>
          <w:sz w:val="20"/>
          <w:szCs w:val="20"/>
        </w:rPr>
        <w:t xml:space="preserve">zór listy sprawdzającej wniosek o dofinansowanie </w:t>
      </w:r>
    </w:p>
    <w:p w:rsidR="00B03534" w:rsidRPr="00B03534" w:rsidRDefault="00B03534" w:rsidP="00B03534">
      <w:pPr>
        <w:pStyle w:val="Lista21"/>
        <w:tabs>
          <w:tab w:val="left" w:pos="360"/>
        </w:tabs>
        <w:jc w:val="right"/>
        <w:rPr>
          <w:rFonts w:ascii="Arial" w:hAnsi="Arial" w:cs="Arial"/>
          <w:sz w:val="20"/>
        </w:rPr>
      </w:pPr>
    </w:p>
    <w:p w:rsidR="00B03534" w:rsidRDefault="00B03534">
      <w:pPr>
        <w:spacing w:after="48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Lista sprawdzając</w:t>
      </w:r>
      <w:r w:rsidR="00F70E1E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wniosek o dofinansowanie projektu konkursowego </w:t>
      </w:r>
      <w:r>
        <w:rPr>
          <w:rFonts w:ascii="Arial" w:hAnsi="Arial" w:cs="Arial"/>
          <w:b/>
          <w:sz w:val="24"/>
          <w:szCs w:val="24"/>
        </w:rPr>
        <w:br/>
        <w:t>w ramach Regionalnego Programu Operacyjnego Województwa Zachodniopomorskiego 2014-2020</w:t>
      </w:r>
    </w:p>
    <w:p w:rsidR="00B03534" w:rsidRDefault="00B03534">
      <w:pPr>
        <w:spacing w:after="480" w:line="240" w:lineRule="auto"/>
        <w:jc w:val="center"/>
        <w:rPr>
          <w:rFonts w:ascii="Arial" w:hAnsi="Arial" w:cs="Arial"/>
          <w:b/>
        </w:rPr>
      </w:pP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7E461F">
        <w:rPr>
          <w:rFonts w:ascii="Arial" w:hAnsi="Arial" w:cs="Arial"/>
          <w:sz w:val="20"/>
          <w:szCs w:val="20"/>
        </w:rPr>
        <w:t xml:space="preserve">NSTYTUCJA ORGANIZUJĄCA KONKURS: </w:t>
      </w:r>
      <w:r w:rsidR="007E461F" w:rsidRPr="00B26A8C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B03534" w:rsidRDefault="007E461F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="004A6FC4">
        <w:rPr>
          <w:rFonts w:ascii="Arial" w:hAnsi="Arial" w:cs="Arial"/>
          <w:b/>
          <w:sz w:val="20"/>
          <w:szCs w:val="20"/>
        </w:rPr>
        <w:t>RPZP.08.03</w:t>
      </w:r>
      <w:r>
        <w:rPr>
          <w:rFonts w:ascii="Arial" w:hAnsi="Arial" w:cs="Arial"/>
          <w:b/>
          <w:sz w:val="20"/>
          <w:szCs w:val="20"/>
        </w:rPr>
        <w:t>.00-IP.02-32-K</w:t>
      </w:r>
      <w:bookmarkStart w:id="0" w:name="_GoBack"/>
      <w:bookmarkEnd w:id="0"/>
      <w:r w:rsidR="004A6FC4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/17</w:t>
      </w: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WNIOSKU: …</w:t>
      </w: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 KONTROLNA WNIOSKU: …</w:t>
      </w: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BENEFICJENTA: …</w:t>
      </w: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TYTUŁ PROJEKTU: …</w:t>
      </w:r>
    </w:p>
    <w:p w:rsidR="00B03534" w:rsidRDefault="00B0353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OCENIAJĄCY: …</w:t>
      </w:r>
    </w:p>
    <w:p w:rsidR="00B03534" w:rsidRDefault="00B03534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 w:rsidP="007E461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8"/>
        <w:gridCol w:w="6"/>
        <w:gridCol w:w="10"/>
        <w:gridCol w:w="415"/>
        <w:gridCol w:w="2267"/>
        <w:gridCol w:w="470"/>
        <w:gridCol w:w="527"/>
        <w:gridCol w:w="157"/>
        <w:gridCol w:w="1545"/>
        <w:gridCol w:w="134"/>
        <w:gridCol w:w="60"/>
        <w:gridCol w:w="315"/>
        <w:gridCol w:w="2767"/>
      </w:tblGrid>
      <w:tr w:rsidR="00B03534">
        <w:trPr>
          <w:trHeight w:val="340"/>
        </w:trPr>
        <w:tc>
          <w:tcPr>
            <w:tcW w:w="909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 w:rsidP="007E461F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CZĘŚĆ A. KRYTERIA DOPUSZCZALNOŚCI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6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461F" w:rsidRPr="00F70624" w:rsidRDefault="007E461F" w:rsidP="007E461F">
            <w:pPr>
              <w:pStyle w:val="Akapitzlist"/>
              <w:spacing w:before="60" w:after="12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</w:p>
          <w:p w:rsidR="00B03534" w:rsidRPr="00362C17" w:rsidRDefault="007E461F" w:rsidP="007E461F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Projekt jest zgodny z właściwym celem szczegółowym RPO WZ 2014-2020 oraz koresponduje ze wskaźnikami dla danego Działania/typu projektu.</w:t>
            </w:r>
          </w:p>
        </w:tc>
      </w:tr>
      <w:tr w:rsidR="00B03534" w:rsidTr="007E461F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7E461F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 w:rsidP="002C16E9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6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461F" w:rsidRPr="00F70624" w:rsidRDefault="007E461F" w:rsidP="007E461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Zgodność z typem projektu</w:t>
            </w:r>
          </w:p>
          <w:p w:rsidR="007748B8" w:rsidRPr="007748B8" w:rsidRDefault="007E461F" w:rsidP="007E461F">
            <w:pPr>
              <w:pStyle w:val="Akapitzlist"/>
              <w:numPr>
                <w:ilvl w:val="0"/>
                <w:numId w:val="10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Projekt jest zgodny z typem projektu wskazanym w Regulaminie konkursu oraz uwarunkowaniami wynikającymi z zapisów SOOP RPO WZ 2014-2020 dla danego typu projektów. </w:t>
            </w:r>
          </w:p>
          <w:p w:rsidR="007748B8" w:rsidRPr="007748B8" w:rsidRDefault="007E461F" w:rsidP="007E461F">
            <w:pPr>
              <w:pStyle w:val="Akapitzlist"/>
              <w:numPr>
                <w:ilvl w:val="0"/>
                <w:numId w:val="10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Opis projektu wskazuje na zgodność ze wskazanym przez Beneficjenta typem projektu, grupą docelową. </w:t>
            </w:r>
          </w:p>
          <w:p w:rsidR="00B03534" w:rsidRPr="00362C17" w:rsidRDefault="007E461F" w:rsidP="007E461F">
            <w:pPr>
              <w:pStyle w:val="Akapitzlist"/>
              <w:numPr>
                <w:ilvl w:val="0"/>
                <w:numId w:val="10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Charakter przewidywanych działań, wskaźniki produktu i rezultatu, wydatki kwalifikowalne dają pewność, że mamy do czynienia z typem projektu zaplanowanym do</w:t>
            </w:r>
            <w:r w:rsidR="004A6FC4">
              <w:rPr>
                <w:rFonts w:ascii="Arial" w:hAnsi="Arial" w:cs="Arial"/>
                <w:sz w:val="18"/>
                <w:szCs w:val="18"/>
              </w:rPr>
              <w:t xml:space="preserve"> wsparcia w ramach Działania 8.3</w:t>
            </w:r>
            <w:r w:rsidRPr="00362C1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03534" w:rsidTr="007E461F">
        <w:trPr>
          <w:trHeight w:val="565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7E461F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6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461F" w:rsidRPr="00F70624" w:rsidRDefault="007E461F" w:rsidP="007E461F">
            <w:pPr>
              <w:pStyle w:val="Akapitzlist"/>
              <w:spacing w:before="60" w:after="60" w:line="240" w:lineRule="auto"/>
              <w:ind w:left="0"/>
              <w:rPr>
                <w:b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Zgodność z wymogami pomocy publicznej</w:t>
            </w:r>
          </w:p>
          <w:p w:rsidR="00B03534" w:rsidRPr="00362C17" w:rsidRDefault="007E461F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ind w:left="357" w:hanging="357"/>
            </w:pPr>
            <w:r w:rsidRPr="00362C17">
              <w:rPr>
                <w:rFonts w:ascii="Arial" w:hAnsi="Arial" w:cs="Arial"/>
                <w:sz w:val="18"/>
                <w:szCs w:val="18"/>
              </w:rPr>
              <w:t>Projekt jest zgodny z regułami pomocy publicznej i/lub pomocy de minimis.</w:t>
            </w:r>
          </w:p>
        </w:tc>
      </w:tr>
      <w:tr w:rsidR="00B03534">
        <w:trPr>
          <w:trHeight w:val="437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 w:rsidP="007E461F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7E461F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  <w:p w:rsidR="007E461F" w:rsidRPr="00362C17" w:rsidRDefault="007E461F" w:rsidP="007E461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Projekt jest zgodny z: </w:t>
            </w:r>
          </w:p>
          <w:p w:rsidR="007E461F" w:rsidRPr="00362C17" w:rsidRDefault="007E461F" w:rsidP="007E461F">
            <w:pPr>
              <w:pStyle w:val="Akapitzlist"/>
              <w:numPr>
                <w:ilvl w:val="0"/>
                <w:numId w:val="14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zasadą równości szans kobiet i mężczyzn, w oparciu o standard minimum</w:t>
            </w:r>
          </w:p>
          <w:p w:rsidR="007E461F" w:rsidRPr="00362C17" w:rsidRDefault="007E461F" w:rsidP="007E461F">
            <w:pPr>
              <w:pStyle w:val="Akapitzlist"/>
              <w:numPr>
                <w:ilvl w:val="0"/>
                <w:numId w:val="14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właściwymi politykami i zasadami wspólnotowymi w tym z:</w:t>
            </w:r>
          </w:p>
          <w:p w:rsidR="007E461F" w:rsidRPr="00362C17" w:rsidRDefault="007E461F" w:rsidP="007E461F">
            <w:pPr>
              <w:pStyle w:val="Akapitzlist"/>
              <w:numPr>
                <w:ilvl w:val="0"/>
                <w:numId w:val="15"/>
              </w:numPr>
              <w:suppressAutoHyphens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zasadą równości szans i niedyskryminacji w tym dostępności dla osób z niepełnosprawnościami</w:t>
            </w:r>
          </w:p>
          <w:p w:rsidR="00B03534" w:rsidRPr="007E461F" w:rsidRDefault="007E461F" w:rsidP="007E461F">
            <w:pPr>
              <w:pStyle w:val="Akapitzlist"/>
              <w:numPr>
                <w:ilvl w:val="0"/>
                <w:numId w:val="15"/>
              </w:numPr>
              <w:suppressAutoHyphens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koncepcją zrównoważonego rozwoju</w:t>
            </w:r>
          </w:p>
        </w:tc>
      </w:tr>
      <w:tr w:rsidR="00B03534">
        <w:trPr>
          <w:trHeight w:val="735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6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B03534" w:rsidRPr="00362C17" w:rsidRDefault="00B03534">
            <w:pPr>
              <w:numPr>
                <w:ilvl w:val="0"/>
                <w:numId w:val="5"/>
              </w:numPr>
              <w:spacing w:before="120" w:after="120" w:line="240" w:lineRule="auto"/>
              <w:ind w:left="714" w:hanging="357"/>
            </w:pPr>
            <w:r w:rsidRPr="00362C17">
              <w:rPr>
                <w:rFonts w:ascii="Arial" w:hAnsi="Arial" w:cs="Arial"/>
                <w:bCs/>
                <w:sz w:val="18"/>
                <w:szCs w:val="18"/>
              </w:rPr>
              <w:t>zasadą równości szans i niedyskryminacji w tym dostępności dla osób z niepełnosprawnościami, koncepcją zrównoważonego rozwoju?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B03534">
        <w:trPr>
          <w:trHeight w:val="63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129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projekt jest zgodny z zasadą równości szans kobiet i mężczyzn w oparciu o standard minimum.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60" w:after="6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B03534" w:rsidTr="007748B8">
        <w:trPr>
          <w:trHeight w:val="419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 w:rsidP="007E461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  <w:r w:rsidR="007E461F">
              <w:rPr>
                <w:rFonts w:ascii="Arial" w:hAnsi="Arial" w:cs="Arial"/>
                <w:bCs/>
                <w:sz w:val="18"/>
                <w:szCs w:val="18"/>
              </w:rPr>
              <w:t>– uzasadnić i przejść do punktu 5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61F" w:rsidRPr="007748B8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B03534" w:rsidRDefault="00B03534">
            <w:pPr>
              <w:numPr>
                <w:ilvl w:val="0"/>
                <w:numId w:val="3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B03534" w:rsidRDefault="00B03534">
            <w:pPr>
              <w:numPr>
                <w:ilvl w:val="0"/>
                <w:numId w:val="3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B03534" w:rsidRDefault="00B03534">
            <w:pPr>
              <w:spacing w:before="6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pStyle w:val="Akapitzlist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pStyle w:val="Akapitzlist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pStyle w:val="Akapitzlist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pStyle w:val="Akapitzlist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pStyle w:val="Akapitzlist"/>
              <w:numPr>
                <w:ilvl w:val="0"/>
                <w:numId w:val="4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9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7E461F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461F" w:rsidRPr="00F70624" w:rsidRDefault="007E461F" w:rsidP="007E461F">
            <w:pPr>
              <w:pStyle w:val="Akapitzlist"/>
              <w:spacing w:before="60" w:after="6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Kwalifikowalność Beneficjenta/Partnera</w:t>
            </w:r>
          </w:p>
          <w:p w:rsidR="007E461F" w:rsidRPr="00362C17" w:rsidRDefault="007E461F" w:rsidP="007E461F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362C17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362C17">
              <w:rPr>
                <w:rFonts w:ascii="Arial" w:hAnsi="Arial" w:cs="Arial"/>
                <w:sz w:val="18"/>
                <w:szCs w:val="18"/>
              </w:rPr>
              <w:t xml:space="preserve"> (o ile dotyczy) nie podlega/ją wykluczeniu z możliwości ubiegania się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 xml:space="preserve">o dofinansowanie, w tym wykluczeniu, o którym mowa w art. 207 ust. 4 ustawy z dnia 27 sierpnia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>2009 r., o finansach publicznych.</w:t>
            </w:r>
          </w:p>
          <w:p w:rsidR="00B03534" w:rsidRDefault="007E461F" w:rsidP="007E461F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362C17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362C17">
              <w:rPr>
                <w:rFonts w:ascii="Arial" w:hAnsi="Arial" w:cs="Arial"/>
                <w:sz w:val="18"/>
                <w:szCs w:val="18"/>
              </w:rPr>
              <w:t xml:space="preserve"> (o ile dotyczy) zgodnie z SOOP RPO WZ 2014-2020 jest/są podmiotem/</w:t>
            </w:r>
            <w:proofErr w:type="spellStart"/>
            <w:r w:rsidRPr="00362C17">
              <w:rPr>
                <w:rFonts w:ascii="Arial" w:hAnsi="Arial" w:cs="Arial"/>
                <w:sz w:val="18"/>
                <w:szCs w:val="18"/>
              </w:rPr>
              <w:t>ami</w:t>
            </w:r>
            <w:proofErr w:type="spellEnd"/>
            <w:r w:rsidRPr="00362C17">
              <w:rPr>
                <w:rFonts w:ascii="Arial" w:hAnsi="Arial" w:cs="Arial"/>
                <w:sz w:val="18"/>
                <w:szCs w:val="18"/>
              </w:rPr>
              <w:t xml:space="preserve"> uprawnionym/i do ubiegania się o dofinansowanie w ramach Działania/typu/ów projektu, w którym/</w:t>
            </w:r>
            <w:proofErr w:type="spellStart"/>
            <w:r w:rsidRPr="00362C17">
              <w:rPr>
                <w:rFonts w:ascii="Arial" w:hAnsi="Arial" w:cs="Arial"/>
                <w:sz w:val="18"/>
                <w:szCs w:val="18"/>
              </w:rPr>
              <w:t>ch</w:t>
            </w:r>
            <w:proofErr w:type="spellEnd"/>
            <w:r w:rsidRPr="00362C17">
              <w:rPr>
                <w:rFonts w:ascii="Arial" w:hAnsi="Arial" w:cs="Arial"/>
                <w:sz w:val="18"/>
                <w:szCs w:val="18"/>
              </w:rPr>
              <w:t xml:space="preserve"> ogłoszony został konkurs.</w:t>
            </w:r>
          </w:p>
        </w:tc>
      </w:tr>
      <w:tr w:rsidR="00B03534" w:rsidTr="007E461F">
        <w:trPr>
          <w:trHeight w:val="570"/>
        </w:trPr>
        <w:tc>
          <w:tcPr>
            <w:tcW w:w="4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/>
              <w:ind w:left="5" w:right="-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ind w:right="-70" w:hanging="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7E461F">
            <w:pPr>
              <w:spacing w:before="120" w:after="120" w:line="240" w:lineRule="auto"/>
              <w:ind w:right="-212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477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 w:rsidP="007E461F">
            <w:pPr>
              <w:snapToGrid w:val="0"/>
              <w:spacing w:before="120" w:after="120" w:line="240" w:lineRule="auto"/>
              <w:ind w:right="-1070"/>
              <w:rPr>
                <w:rFonts w:ascii="Arial" w:hAnsi="Arial" w:cs="Arial"/>
                <w:bCs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762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7E461F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03534" w:rsidRDefault="00B0353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461F" w:rsidRDefault="007E461F">
            <w:pPr>
              <w:spacing w:before="12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Uproszczone metody rozliczania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7E461F" w:rsidRPr="00362C17" w:rsidRDefault="004E228A" w:rsidP="004E228A">
            <w:pPr>
              <w:pStyle w:val="Akapitzlist"/>
              <w:numPr>
                <w:ilvl w:val="0"/>
                <w:numId w:val="18"/>
              </w:numPr>
              <w:spacing w:before="120" w:after="120"/>
              <w:ind w:left="221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461F" w:rsidRPr="00362C17">
              <w:rPr>
                <w:rFonts w:ascii="Arial" w:hAnsi="Arial" w:cs="Arial"/>
                <w:sz w:val="18"/>
                <w:szCs w:val="18"/>
              </w:rPr>
              <w:t>Projekt, w którym łączna wartość środków publicznych nie przekracza wyrażonej w PLN równowartości 100.000 EUR</w:t>
            </w:r>
            <w:r w:rsidR="007E461F" w:rsidRPr="00362C1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customMarkFollows="1" w:id="1"/>
              <w:t>[1]</w:t>
            </w:r>
            <w:r w:rsidR="007E461F" w:rsidRPr="00362C17">
              <w:rPr>
                <w:rFonts w:ascii="Arial" w:hAnsi="Arial" w:cs="Arial"/>
                <w:sz w:val="18"/>
                <w:szCs w:val="18"/>
              </w:rPr>
              <w:t xml:space="preserve">, jest rozliczany jedną z uproszczonych metod rozliczania wydatków w projektach finansowanych ze środków EFS, o których mowa w </w:t>
            </w:r>
            <w:r w:rsidR="007E461F" w:rsidRPr="00D17DD2">
              <w:rPr>
                <w:rFonts w:ascii="Arial" w:hAnsi="Arial" w:cs="Arial"/>
                <w:i/>
                <w:iCs/>
                <w:sz w:val="18"/>
                <w:szCs w:val="18"/>
              </w:rPr>
              <w:t>Wytycznych w zakr</w:t>
            </w:r>
            <w:r w:rsidRPr="00D17DD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esie kwalifikowalności wydatków </w:t>
            </w:r>
            <w:r w:rsidR="007E461F" w:rsidRPr="00D17DD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zakresie Europejskiego Funduszu Rozwoju Regionalnego, Europejskiego Funduszu Społecznego oraz Funduszu Spójności na lata 2014-2020 </w:t>
            </w:r>
            <w:r w:rsidR="007E461F" w:rsidRPr="00362C17">
              <w:rPr>
                <w:rFonts w:ascii="Arial" w:hAnsi="Arial" w:cs="Arial"/>
                <w:sz w:val="18"/>
                <w:szCs w:val="18"/>
              </w:rPr>
              <w:t xml:space="preserve">oraz określoną w </w:t>
            </w:r>
            <w:r w:rsidR="007E461F" w:rsidRPr="00362C17">
              <w:rPr>
                <w:rFonts w:ascii="Arial" w:hAnsi="Arial" w:cs="Arial"/>
                <w:iCs/>
                <w:sz w:val="18"/>
                <w:szCs w:val="18"/>
              </w:rPr>
              <w:t>Regulaminie konkursu</w:t>
            </w:r>
            <w:r w:rsidR="007E461F" w:rsidRPr="00362C1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E228A" w:rsidRPr="004E228A" w:rsidRDefault="004E228A" w:rsidP="004E228A">
            <w:pPr>
              <w:pStyle w:val="Akapitzlist"/>
              <w:numPr>
                <w:ilvl w:val="0"/>
                <w:numId w:val="18"/>
              </w:numPr>
              <w:spacing w:before="120" w:after="120"/>
              <w:ind w:left="221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Koszty pośrednie rozliczane są w oparciu o stawki ryczałtowe, zgodne z limitami określonymi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 xml:space="preserve">w </w:t>
            </w:r>
            <w:r w:rsidRPr="00D17DD2">
              <w:rPr>
                <w:rFonts w:ascii="Arial" w:hAnsi="Arial" w:cs="Arial"/>
                <w:i/>
                <w:iCs/>
                <w:sz w:val="18"/>
                <w:szCs w:val="18"/>
              </w:rPr>
              <w:t>Wytycznych w zakresie kwalifikowalności wydatków</w:t>
            </w:r>
            <w:r w:rsidR="0094196C" w:rsidRPr="00D17DD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ramach Europejskiego Funduszu Rozwoju Regionalnego, </w:t>
            </w:r>
            <w:r w:rsidRPr="00D17DD2">
              <w:rPr>
                <w:rFonts w:ascii="Arial" w:hAnsi="Arial" w:cs="Arial"/>
                <w:i/>
                <w:iCs/>
                <w:sz w:val="18"/>
                <w:szCs w:val="18"/>
              </w:rPr>
              <w:t>Europejskiego Funduszu Społecznego oraz Funduszu Spójności na lata 2014-2020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B03534" w:rsidTr="004E228A">
        <w:trPr>
          <w:trHeight w:val="563"/>
        </w:trPr>
        <w:tc>
          <w:tcPr>
            <w:tcW w:w="41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/>
              <w:ind w:left="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tabs>
                <w:tab w:val="left" w:pos="230"/>
              </w:tabs>
              <w:spacing w:before="120" w:after="120" w:line="240" w:lineRule="auto"/>
              <w:ind w:hanging="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4E228A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729"/>
        </w:trPr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94196C" w:rsidTr="00E71854">
        <w:trPr>
          <w:trHeight w:val="765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94196C" w:rsidRDefault="008A6A20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7. </w:t>
            </w:r>
          </w:p>
          <w:p w:rsidR="0094196C" w:rsidRDefault="0094196C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4196C" w:rsidRDefault="0094196C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4196C" w:rsidRDefault="0094196C" w:rsidP="00E7185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A6A20" w:rsidRPr="00F70624" w:rsidRDefault="008A6A20" w:rsidP="008A6A20">
            <w:pPr>
              <w:spacing w:before="12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Poprawność wypełnienia wniosku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94196C" w:rsidRPr="004A6FC4" w:rsidRDefault="008A6A20" w:rsidP="008A6A20">
            <w:pPr>
              <w:pStyle w:val="Akapitzlist"/>
              <w:numPr>
                <w:ilvl w:val="0"/>
                <w:numId w:val="19"/>
              </w:numPr>
              <w:spacing w:before="120" w:after="120"/>
              <w:ind w:left="221" w:hanging="142"/>
            </w:pPr>
            <w:r w:rsidRPr="004A6FC4">
              <w:rPr>
                <w:rFonts w:ascii="Arial" w:hAnsi="Arial" w:cs="Arial"/>
                <w:sz w:val="18"/>
                <w:szCs w:val="18"/>
              </w:rPr>
              <w:t>Wniosek został wypełniony w języku polskim.</w:t>
            </w:r>
          </w:p>
        </w:tc>
      </w:tr>
      <w:tr w:rsidR="0094196C" w:rsidTr="008A6A20">
        <w:trPr>
          <w:trHeight w:val="600"/>
        </w:trPr>
        <w:tc>
          <w:tcPr>
            <w:tcW w:w="41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94196C" w:rsidRDefault="0094196C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96C" w:rsidRDefault="0094196C" w:rsidP="00E71854">
            <w:pPr>
              <w:spacing w:before="120" w:after="120"/>
              <w:ind w:left="5" w:right="-38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96C" w:rsidRDefault="0094196C" w:rsidP="00E71854">
            <w:pPr>
              <w:spacing w:before="120" w:after="120" w:line="240" w:lineRule="auto"/>
              <w:ind w:hanging="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4196C" w:rsidRDefault="0094196C" w:rsidP="008A6A2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94196C" w:rsidTr="007748B8">
        <w:trPr>
          <w:trHeight w:val="745"/>
        </w:trPr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94196C" w:rsidRDefault="0094196C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96C" w:rsidRDefault="0094196C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4196C" w:rsidRDefault="0094196C" w:rsidP="00E7185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A6A20" w:rsidTr="00E71854">
        <w:trPr>
          <w:trHeight w:val="765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8A6A20" w:rsidRDefault="008A6A20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8. </w:t>
            </w:r>
          </w:p>
          <w:p w:rsidR="008A6A20" w:rsidRDefault="008A6A20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A6A20" w:rsidRDefault="008A6A20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A6A20" w:rsidRDefault="008A6A20" w:rsidP="00E7185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48B8" w:rsidRPr="00F70624" w:rsidRDefault="008A6A20" w:rsidP="008A6A20">
            <w:pPr>
              <w:spacing w:before="12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Wymogi organizacyjne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EC145C" w:rsidRPr="00362C17" w:rsidRDefault="008A6A20" w:rsidP="00EC145C">
            <w:pPr>
              <w:pStyle w:val="Akapitzlist"/>
              <w:numPr>
                <w:ilvl w:val="0"/>
                <w:numId w:val="20"/>
              </w:numPr>
              <w:suppressAutoHyphens w:val="0"/>
              <w:spacing w:before="40" w:after="40"/>
              <w:ind w:left="363" w:hanging="3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2C17">
              <w:rPr>
                <w:rFonts w:ascii="Arial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</w:t>
            </w:r>
            <w:r w:rsidR="004A6FC4">
              <w:rPr>
                <w:rFonts w:ascii="Arial" w:hAnsi="Arial" w:cs="Arial"/>
                <w:bCs/>
                <w:sz w:val="18"/>
                <w:szCs w:val="18"/>
              </w:rPr>
              <w:t>tego kontaktu z kadrą projektu.</w:t>
            </w:r>
          </w:p>
          <w:p w:rsidR="007748B8" w:rsidRPr="004A6FC4" w:rsidRDefault="004A6FC4" w:rsidP="004A6FC4">
            <w:pPr>
              <w:pStyle w:val="Akapitzlist"/>
              <w:numPr>
                <w:ilvl w:val="0"/>
                <w:numId w:val="20"/>
              </w:numPr>
              <w:suppressAutoHyphens w:val="0"/>
              <w:spacing w:before="40" w:after="40"/>
              <w:ind w:left="363" w:hanging="3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 ramach konkursu </w:t>
            </w:r>
            <w:r w:rsidR="00EC145C" w:rsidRPr="00362C17">
              <w:rPr>
                <w:rFonts w:ascii="Arial" w:hAnsi="Arial" w:cs="Arial"/>
                <w:bCs/>
                <w:sz w:val="18"/>
                <w:szCs w:val="18"/>
              </w:rPr>
              <w:t>Beneficjent składa nie więcej niż jeden wniosek o dofinansowanie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dotyczący</w:t>
            </w:r>
            <w:r w:rsidR="00EC145C" w:rsidRPr="00362C1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placówki planowanej do objęcia wsparciem.</w:t>
            </w:r>
          </w:p>
        </w:tc>
      </w:tr>
      <w:tr w:rsidR="008A6A20" w:rsidTr="00E71854">
        <w:trPr>
          <w:trHeight w:val="600"/>
        </w:trPr>
        <w:tc>
          <w:tcPr>
            <w:tcW w:w="41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8A6A20" w:rsidRDefault="008A6A20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A20" w:rsidRDefault="008A6A20" w:rsidP="00E71854">
            <w:pPr>
              <w:spacing w:before="120" w:after="120"/>
              <w:ind w:left="5" w:right="-38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A20" w:rsidRDefault="008A6A20" w:rsidP="00E71854">
            <w:pPr>
              <w:spacing w:before="120" w:after="120" w:line="240" w:lineRule="auto"/>
              <w:ind w:hanging="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A6A20" w:rsidRDefault="008A6A20" w:rsidP="00E7185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8A6A20" w:rsidTr="007748B8">
        <w:trPr>
          <w:trHeight w:val="689"/>
        </w:trPr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A6A20" w:rsidRDefault="008A6A20" w:rsidP="00E7185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A20" w:rsidRDefault="008A6A20" w:rsidP="00E718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A6A20" w:rsidRDefault="008A6A20" w:rsidP="00E7185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6FC4">
        <w:trPr>
          <w:trHeight w:val="765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4A6FC4" w:rsidRDefault="004A6FC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  <w:p w:rsidR="004A6FC4" w:rsidRDefault="004A6FC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A6FC4" w:rsidRDefault="004A6FC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A6FC4" w:rsidRDefault="004A6FC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A6FC4" w:rsidRPr="00097CA5" w:rsidRDefault="004A6FC4" w:rsidP="004A6FC4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4A6FC4" w:rsidRPr="005857B0" w:rsidRDefault="004A6FC4" w:rsidP="004A6FC4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skierowany do grup docelowych z obszaru </w:t>
            </w:r>
            <w:r w:rsidRPr="00682CF4">
              <w:rPr>
                <w:rFonts w:ascii="Arial" w:hAnsi="Arial" w:cs="Arial"/>
                <w:bCs/>
                <w:sz w:val="18"/>
                <w:szCs w:val="18"/>
              </w:rPr>
              <w:t>Szczecińskiego Obszaru Metropolitalnego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(w przypadku osób fizycznych - pracujących, uczących się lub zamieszkujących na ww. obszarze w rozumieniu przepisów Kodeksu Cywilnego, a w przypadku innych podmiotów - posiadających jednostkę</w:t>
            </w:r>
            <w:r w:rsidR="007F43BF">
              <w:rPr>
                <w:rFonts w:ascii="Arial" w:hAnsi="Arial" w:cs="Arial"/>
                <w:sz w:val="18"/>
                <w:szCs w:val="18"/>
              </w:rPr>
              <w:t xml:space="preserve"> organizacyjną na ww. obszarze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1-5).</w:t>
            </w:r>
          </w:p>
          <w:p w:rsidR="004A6FC4" w:rsidRPr="009756EC" w:rsidRDefault="004A6FC4" w:rsidP="004A6FC4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B</w:t>
            </w:r>
            <w:r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eneficjent zaplanował wniesienie wkładu własnego w wysokości nie mniejszej niż 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określona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9756EC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="007F43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1-5).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84AB4" w:rsidRDefault="00D84AB4" w:rsidP="00D84AB4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B4">
              <w:rPr>
                <w:rFonts w:ascii="Arial" w:hAnsi="Arial" w:cs="Arial"/>
                <w:sz w:val="18"/>
                <w:szCs w:val="18"/>
              </w:rPr>
              <w:t xml:space="preserve">Wnioskodawca nie ubiega się o dofinansowanie i/lub nie otrzymał dofinansowania na takie same działania dla tych samych placówek w ramach Działania 8.2 </w:t>
            </w:r>
            <w:r w:rsidRPr="00D84AB4">
              <w:rPr>
                <w:rFonts w:ascii="Arial" w:hAnsi="Arial" w:cs="Arial"/>
                <w:i/>
                <w:sz w:val="18"/>
                <w:szCs w:val="18"/>
              </w:rPr>
              <w:t xml:space="preserve">Wsparcie szkół i placówek prowadzących kształcenie ogólne oraz uczniów uczestniczących w kształceniu podstawowym, gimnazjalnym i </w:t>
            </w:r>
            <w:r w:rsidRPr="00D84AB4">
              <w:rPr>
                <w:rFonts w:ascii="Arial" w:hAnsi="Arial" w:cs="Arial"/>
                <w:i/>
                <w:sz w:val="18"/>
                <w:szCs w:val="18"/>
              </w:rPr>
              <w:lastRenderedPageBreak/>
              <w:t>ponadgimnazjalnym</w:t>
            </w:r>
            <w:r w:rsidRPr="00D84AB4">
              <w:rPr>
                <w:rFonts w:ascii="Arial" w:hAnsi="Arial" w:cs="Arial"/>
                <w:sz w:val="18"/>
                <w:szCs w:val="18"/>
              </w:rPr>
              <w:t xml:space="preserve">, 8.4 </w:t>
            </w:r>
            <w:r w:rsidRPr="00D84AB4">
              <w:rPr>
                <w:rFonts w:ascii="Arial" w:hAnsi="Arial" w:cs="Arial"/>
                <w:i/>
                <w:sz w:val="18"/>
                <w:szCs w:val="18"/>
              </w:rPr>
              <w:t>Upowszechnienie edukacji przedszkolnej oraz wsparcie szkół i placówek prowadzących kształcenie ogólne oraz uczniów uczestniczących w kształceniu podstawowym, gimnazjalnym i ponadgimnazjalnym w ramach Strategii ZIT dla Koszalińsko – Kołobrzesko – Białogardzkiego Obszaru Funkcjonalnego</w:t>
            </w:r>
            <w:r w:rsidRPr="00D84AB4">
              <w:rPr>
                <w:rFonts w:ascii="Arial" w:hAnsi="Arial" w:cs="Arial"/>
                <w:sz w:val="18"/>
                <w:szCs w:val="18"/>
              </w:rPr>
              <w:t xml:space="preserve"> oraz 8.5 </w:t>
            </w:r>
            <w:r w:rsidRPr="00D84AB4">
              <w:rPr>
                <w:rFonts w:ascii="Arial" w:hAnsi="Arial" w:cs="Arial"/>
                <w:i/>
                <w:sz w:val="18"/>
                <w:szCs w:val="18"/>
              </w:rPr>
              <w:t>Upowszechnienie edukacji przedszkolnej oraz wsparcie szkół i placówek prowadzących kształcenie ogólne oraz uczniów uczestniczących w kształceniu podstawowym, gimnazjalnym i ponadgimnazjalnym w ramach Kontraktów Samorządowych</w:t>
            </w:r>
            <w:r w:rsidR="007F43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1-5).</w:t>
            </w:r>
          </w:p>
          <w:p w:rsidR="004A6FC4" w:rsidRPr="007F43BF" w:rsidRDefault="004A6FC4" w:rsidP="007F43BF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43BF">
              <w:rPr>
                <w:rFonts w:ascii="Arial" w:hAnsi="Arial" w:cs="Arial"/>
                <w:bCs/>
                <w:sz w:val="18"/>
                <w:szCs w:val="18"/>
              </w:rPr>
              <w:t xml:space="preserve">Szkoła lub placówka systemu oświaty objęta wsparciem osiągnęła wynik egzaminów zewnętrznych nie wyższy niż średnia dla województwa w roku poprzedzającym rok złożenia wniosku </w:t>
            </w:r>
            <w:r w:rsidRPr="007F43BF">
              <w:rPr>
                <w:rFonts w:ascii="Arial" w:hAnsi="Arial" w:cs="Arial"/>
                <w:bCs/>
                <w:sz w:val="18"/>
                <w:szCs w:val="18"/>
              </w:rPr>
              <w:br/>
              <w:t>o dofinansowanie. Kryterium nie dotyczy szkół specjalnych oraz specjalnych</w:t>
            </w:r>
            <w:r w:rsidR="00582939" w:rsidRPr="007F43BF">
              <w:rPr>
                <w:rFonts w:ascii="Arial" w:hAnsi="Arial" w:cs="Arial"/>
                <w:bCs/>
                <w:sz w:val="18"/>
                <w:szCs w:val="18"/>
              </w:rPr>
              <w:t xml:space="preserve"> ośrodków szkolno-wychowawczych</w:t>
            </w:r>
            <w:r w:rsidR="007F43BF" w:rsidRPr="007F43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1,2,4,5)</w:t>
            </w:r>
            <w:r w:rsidR="007F43B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F43BF" w:rsidRPr="007F43BF" w:rsidRDefault="00D84AB4" w:rsidP="007F43BF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B4">
              <w:rPr>
                <w:rFonts w:ascii="Arial" w:hAnsi="Arial" w:cs="Arial"/>
                <w:bCs/>
                <w:sz w:val="18"/>
                <w:szCs w:val="18"/>
              </w:rPr>
              <w:t>W ramach projektu</w:t>
            </w:r>
            <w:r w:rsidRPr="00D84AB4">
              <w:rPr>
                <w:rFonts w:ascii="Arial" w:hAnsi="Arial" w:cs="Arial"/>
                <w:sz w:val="18"/>
                <w:szCs w:val="18"/>
              </w:rPr>
              <w:t xml:space="preserve"> dla wszystkich uczniów  i wychowanków szkół gimnazjalnych i ponadgimnazjalnych obligatoryjnie zaplanowano realizację doradztwa edukacyjno-zawodowego, obejmującego ocenę indywidualnych potrzeb rozwojowych i edukacyjnych i/lub predyspozycji osobowych do wykonywania poszczególnych zawodów</w:t>
            </w:r>
            <w:r w:rsidR="007F43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1,3-5).</w:t>
            </w:r>
          </w:p>
          <w:p w:rsidR="00D84AB4" w:rsidRPr="00582939" w:rsidRDefault="00D84AB4" w:rsidP="00D84AB4">
            <w:pPr>
              <w:pStyle w:val="Akapitzlist"/>
              <w:spacing w:before="40" w:after="40"/>
              <w:ind w:left="31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82939">
              <w:rPr>
                <w:rFonts w:ascii="Arial" w:hAnsi="Arial" w:cs="Arial"/>
                <w:i/>
                <w:sz w:val="18"/>
                <w:szCs w:val="18"/>
              </w:rPr>
              <w:t xml:space="preserve">W przypadku uczniów i wychowanków specjalnych ośrodków szkolno-wychowawczych oraz szkół specjalnych wymieniona forma wsparcia jest fakultatywna. </w:t>
            </w:r>
          </w:p>
          <w:p w:rsidR="004A6FC4" w:rsidRPr="00D84AB4" w:rsidRDefault="00015EA8" w:rsidP="00D84AB4">
            <w:pPr>
              <w:pStyle w:val="Akapitzlist"/>
              <w:numPr>
                <w:ilvl w:val="0"/>
                <w:numId w:val="21"/>
              </w:numPr>
              <w:suppressAutoHyphens w:val="0"/>
              <w:spacing w:before="40" w:after="40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B4">
              <w:rPr>
                <w:rFonts w:ascii="Arial" w:hAnsi="Arial" w:cs="Arial"/>
                <w:sz w:val="18"/>
                <w:szCs w:val="18"/>
              </w:rPr>
              <w:t>D</w:t>
            </w:r>
            <w:r w:rsidR="004A6FC4" w:rsidRPr="00D84AB4">
              <w:rPr>
                <w:rFonts w:ascii="Arial" w:hAnsi="Arial" w:cs="Arial"/>
                <w:sz w:val="18"/>
                <w:szCs w:val="18"/>
              </w:rPr>
              <w:t xml:space="preserve">ziałania w ramach 2 typu projektu </w:t>
            </w:r>
            <w:r w:rsidRPr="00D84AB4">
              <w:rPr>
                <w:rFonts w:ascii="Arial" w:hAnsi="Arial" w:cs="Arial"/>
                <w:sz w:val="18"/>
                <w:szCs w:val="18"/>
              </w:rPr>
              <w:t>mogą są</w:t>
            </w:r>
            <w:r w:rsidR="004A6FC4" w:rsidRPr="00D84AB4">
              <w:rPr>
                <w:rFonts w:ascii="Arial" w:hAnsi="Arial" w:cs="Arial"/>
                <w:sz w:val="18"/>
                <w:szCs w:val="18"/>
              </w:rPr>
              <w:t xml:space="preserve"> realizowane wyłącznie jako uzupełnienie działań realizowanych w ramach t</w:t>
            </w:r>
            <w:r w:rsidR="00582939">
              <w:rPr>
                <w:rFonts w:ascii="Arial" w:hAnsi="Arial" w:cs="Arial"/>
                <w:sz w:val="18"/>
                <w:szCs w:val="18"/>
              </w:rPr>
              <w:t>ypu projektu 1</w:t>
            </w:r>
            <w:r w:rsidR="007F43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43BF" w:rsidRPr="007F43BF">
              <w:rPr>
                <w:rFonts w:ascii="Arial" w:hAnsi="Arial" w:cs="Arial"/>
                <w:sz w:val="18"/>
                <w:szCs w:val="18"/>
              </w:rPr>
              <w:t>(Typ projektu 2).</w:t>
            </w:r>
          </w:p>
        </w:tc>
      </w:tr>
      <w:tr w:rsidR="00B03534" w:rsidTr="00E71854">
        <w:trPr>
          <w:trHeight w:val="600"/>
        </w:trPr>
        <w:tc>
          <w:tcPr>
            <w:tcW w:w="41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/>
              <w:ind w:left="5" w:right="-38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ind w:hanging="7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E7185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>
        <w:trPr>
          <w:trHeight w:val="919"/>
        </w:trPr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609"/>
        </w:trPr>
        <w:tc>
          <w:tcPr>
            <w:tcW w:w="909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B03534">
        <w:trPr>
          <w:trHeight w:val="798"/>
        </w:trPr>
        <w:tc>
          <w:tcPr>
            <w:tcW w:w="4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wypełnić część B</w:t>
            </w:r>
          </w:p>
        </w:tc>
        <w:tc>
          <w:tcPr>
            <w:tcW w:w="48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 (na podstawie uzasadnień zawartych w części A)</w:t>
            </w:r>
          </w:p>
        </w:tc>
      </w:tr>
      <w:tr w:rsidR="00B03534">
        <w:trPr>
          <w:trHeight w:val="413"/>
        </w:trPr>
        <w:tc>
          <w:tcPr>
            <w:tcW w:w="909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097CA5" w:rsidRDefault="00097CA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56"/>
        <w:gridCol w:w="1134"/>
        <w:gridCol w:w="1701"/>
        <w:gridCol w:w="3270"/>
      </w:tblGrid>
      <w:tr w:rsidR="00B03534">
        <w:trPr>
          <w:trHeight w:val="340"/>
        </w:trPr>
        <w:tc>
          <w:tcPr>
            <w:tcW w:w="90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 w:rsidP="00271372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B. KRYTERIA WYKONALNOŚCI</w:t>
            </w:r>
          </w:p>
        </w:tc>
      </w:tr>
      <w:tr w:rsidR="00B03534">
        <w:trPr>
          <w:trHeight w:val="34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1372" w:rsidRPr="00F70624" w:rsidRDefault="00271372" w:rsidP="00271372">
            <w:pPr>
              <w:pStyle w:val="Akapitzlist"/>
              <w:spacing w:before="60" w:after="60" w:line="240" w:lineRule="auto"/>
              <w:ind w:left="0"/>
              <w:rPr>
                <w:b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Zdolność prawna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B03534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Projekt jest zgodny z prawodawstwem wspólnotowym i krajowym, w tym przepisami ustawy 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oraz z </w:t>
            </w:r>
            <w:r w:rsidRPr="00D17DD2">
              <w:rPr>
                <w:rStyle w:val="h2"/>
                <w:rFonts w:ascii="Arial" w:hAnsi="Arial" w:cs="Arial"/>
                <w:i/>
                <w:sz w:val="18"/>
                <w:szCs w:val="18"/>
              </w:rPr>
              <w:t xml:space="preserve">ustawą z dnia 7 września 1991 r. o systemie oświaty z </w:t>
            </w:r>
            <w:proofErr w:type="spellStart"/>
            <w:r w:rsidRPr="00D17DD2">
              <w:rPr>
                <w:rStyle w:val="h2"/>
                <w:rFonts w:ascii="Arial" w:hAnsi="Arial" w:cs="Arial"/>
                <w:i/>
                <w:sz w:val="18"/>
                <w:szCs w:val="18"/>
              </w:rPr>
              <w:t>póź</w:t>
            </w:r>
            <w:proofErr w:type="spellEnd"/>
            <w:r w:rsidRPr="00D17DD2">
              <w:rPr>
                <w:rStyle w:val="h2"/>
                <w:rFonts w:ascii="Arial" w:hAnsi="Arial" w:cs="Arial"/>
                <w:i/>
                <w:sz w:val="18"/>
                <w:szCs w:val="18"/>
              </w:rPr>
              <w:t>, zm.</w:t>
            </w:r>
          </w:p>
        </w:tc>
      </w:tr>
      <w:tr w:rsidR="00B03534" w:rsidTr="00271372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271372">
            <w:pPr>
              <w:tabs>
                <w:tab w:val="left" w:pos="1890"/>
              </w:tabs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B03534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1372" w:rsidRPr="00F70624" w:rsidRDefault="00271372" w:rsidP="00271372">
            <w:pPr>
              <w:pStyle w:val="Akapitzlist"/>
              <w:spacing w:before="60" w:after="120" w:line="240" w:lineRule="auto"/>
              <w:ind w:left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Zdolność organizacyjno-operacyjna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271372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gwarantuje zdolność organizacyjną do realizacji projektu zgodnie z zakresem wskazanym we wniosku.</w:t>
            </w:r>
          </w:p>
          <w:p w:rsidR="00271372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dysponuje doświadczeniem w realizacji podobnych przedsięwzięć.</w:t>
            </w:r>
          </w:p>
          <w:p w:rsidR="00271372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realizacji przedsięwzięć merytorycznych.</w:t>
            </w:r>
          </w:p>
          <w:p w:rsidR="00271372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lastRenderedPageBreak/>
              <w:t>Beneficjent dysponuje odpowiednim potencjałem technicznym</w:t>
            </w:r>
          </w:p>
        </w:tc>
      </w:tr>
      <w:tr w:rsidR="00B03534" w:rsidTr="00271372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271372">
            <w:pPr>
              <w:tabs>
                <w:tab w:val="left" w:pos="1890"/>
              </w:tabs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B03534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spacing w:before="60" w:after="60" w:line="240" w:lineRule="auto"/>
              <w:ind w:left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71372" w:rsidRPr="00F70624">
              <w:rPr>
                <w:rFonts w:ascii="Arial" w:hAnsi="Arial" w:cs="Arial"/>
                <w:b/>
                <w:sz w:val="18"/>
                <w:szCs w:val="18"/>
              </w:rPr>
              <w:t>Zdolność finansowa</w:t>
            </w:r>
          </w:p>
          <w:p w:rsidR="00271372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Kondycja finansowa Beneficjenta gwarantuje osiągnięcie deklarowanych produktów lub rezultatów, zgodnie z deklarowanym planem finansowym i w terminie określonym we wniosku o dofinansowanie.</w:t>
            </w:r>
          </w:p>
          <w:p w:rsidR="00271372" w:rsidRPr="00362C17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zapewnia środki finansowe do utrzymywania projektu w okresie trwałości (jeśli dotyczy).</w:t>
            </w:r>
          </w:p>
          <w:p w:rsidR="00271372" w:rsidRDefault="00271372" w:rsidP="00271372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362C17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362C17">
              <w:rPr>
                <w:rFonts w:ascii="Arial" w:hAnsi="Arial" w:cs="Arial"/>
                <w:sz w:val="18"/>
                <w:szCs w:val="18"/>
              </w:rPr>
              <w:t xml:space="preserve"> krajowi (o ile dotyczy), ponoszący wydatki w danym projekcie z EFS, posiadają łączny obrót za rok kalendarzowy równy lub wyższy od łącznych rocznych wydatków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 xml:space="preserve">w danym projekcie i innych projektach realizowanych w ramach EFS, których stroną umowy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 xml:space="preserve">o dofinansowanie jest instytucja, w której dokonywana jest ocena wniosku w roku kalendarzowym, </w:t>
            </w:r>
            <w:r w:rsidRPr="00362C17">
              <w:rPr>
                <w:rFonts w:ascii="Arial" w:hAnsi="Arial" w:cs="Arial"/>
                <w:sz w:val="18"/>
                <w:szCs w:val="18"/>
              </w:rPr>
              <w:br/>
              <w:t>w którym wydatki są najwyższe.</w:t>
            </w:r>
          </w:p>
        </w:tc>
      </w:tr>
      <w:tr w:rsidR="00B03534" w:rsidTr="00A70B3C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A70B3C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B03534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FB7EF6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7EF6" w:rsidRPr="00F70624" w:rsidRDefault="00FB7EF6" w:rsidP="00FB7EF6">
            <w:pPr>
              <w:pStyle w:val="Akapitzlist"/>
              <w:spacing w:before="60" w:after="120" w:line="240" w:lineRule="auto"/>
              <w:ind w:left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70624">
              <w:rPr>
                <w:rFonts w:ascii="Arial" w:hAnsi="Arial" w:cs="Arial"/>
                <w:b/>
                <w:sz w:val="18"/>
                <w:szCs w:val="18"/>
              </w:rPr>
              <w:t>Celowość partnerstwa</w:t>
            </w:r>
            <w:r w:rsidRPr="00F7062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B03534" w:rsidRPr="00362C17" w:rsidRDefault="00FB7EF6" w:rsidP="00FB7EF6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Projekt spełnia wymogi utworzenia partnerstwa zgodnie z 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 xml:space="preserve">art. 33 ustawy </w:t>
            </w:r>
            <w:r w:rsidRPr="00D17DD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 w:rsidRPr="00D17DD2">
              <w:rPr>
                <w:rFonts w:ascii="Arial" w:hAnsi="Arial" w:cs="Arial"/>
                <w:bCs/>
                <w:i/>
                <w:sz w:val="18"/>
                <w:szCs w:val="18"/>
              </w:rPr>
              <w:br/>
              <w:t>o zasadach realizacji programów w zakresie polityki spójności finansowanych w perspektywie finansowej 2014-2020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FB7EF6" w:rsidRDefault="00FB7EF6" w:rsidP="00FB7EF6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W celu wspólnej realizacji projektu, może zostać utworzone partnerstwo przez podmioty wnoszące do projektu zasoby ludzkie, organizacyjne, techniczne lub finansowe, realizujące wspólnie projekt, zwany dalej „projektem partnerskim”, na warunkach określonych w porozumieniu albo umowie o partnerstwie</w:t>
            </w:r>
            <w:r w:rsidR="004A0CF3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B03534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 w:rsidP="0027755D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B03534">
        <w:trPr>
          <w:trHeight w:val="34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7755D" w:rsidRPr="0027755D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9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B03534">
        <w:trPr>
          <w:trHeight w:val="34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TAK – wypełnić część C</w:t>
            </w:r>
          </w:p>
        </w:tc>
        <w:tc>
          <w:tcPr>
            <w:tcW w:w="4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NIE – odrzucić wniosek (na podstawie uzasadnień zawartych w części B)</w:t>
            </w:r>
          </w:p>
        </w:tc>
      </w:tr>
      <w:tr w:rsidR="00B03534">
        <w:trPr>
          <w:trHeight w:val="340"/>
        </w:trPr>
        <w:tc>
          <w:tcPr>
            <w:tcW w:w="9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9"/>
        <w:gridCol w:w="2338"/>
        <w:gridCol w:w="935"/>
        <w:gridCol w:w="850"/>
        <w:gridCol w:w="851"/>
        <w:gridCol w:w="850"/>
        <w:gridCol w:w="2707"/>
      </w:tblGrid>
      <w:tr w:rsidR="00B03534">
        <w:tc>
          <w:tcPr>
            <w:tcW w:w="90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C. KRYTERIA JAKOŚCI</w:t>
            </w:r>
          </w:p>
        </w:tc>
      </w:tr>
      <w:tr w:rsidR="00B03534">
        <w:trPr>
          <w:trHeight w:val="405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 w:rsidP="0066371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 w:rsidP="00D131E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120" w:after="60" w:line="240" w:lineRule="auto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B03534">
        <w:trPr>
          <w:trHeight w:val="33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03534">
        <w:trPr>
          <w:trHeight w:val="330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03534" w:rsidRDefault="00B03534">
            <w:pPr>
              <w:spacing w:before="6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0353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8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63718" w:rsidRPr="00362C17" w:rsidRDefault="00663718" w:rsidP="00015EA8">
            <w:pPr>
              <w:pStyle w:val="Akapitzlist"/>
              <w:spacing w:before="120" w:after="120" w:line="240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2C17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362C1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362C1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</w:p>
          <w:p w:rsidR="00663718" w:rsidRPr="00362C17" w:rsidRDefault="007748B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- </w:t>
            </w:r>
            <w:r w:rsidR="00663718" w:rsidRPr="00362C17">
              <w:rPr>
                <w:rFonts w:ascii="Arial" w:hAnsi="Arial" w:cs="Arial"/>
                <w:sz w:val="16"/>
                <w:szCs w:val="16"/>
              </w:rPr>
              <w:t>Stopień, w jakim projekt jest spójny z analizą sytuacji problemowej zawartą we wniosku o dofinansowanie.</w:t>
            </w:r>
          </w:p>
          <w:p w:rsidR="00663718" w:rsidRPr="00362C17" w:rsidRDefault="007748B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63718" w:rsidRPr="00362C17">
              <w:rPr>
                <w:rFonts w:ascii="Arial" w:hAnsi="Arial" w:cs="Arial"/>
                <w:sz w:val="16"/>
                <w:szCs w:val="16"/>
              </w:rPr>
              <w:t xml:space="preserve">Projekt jest spójny merytorycznie w zakresie wskazanego opisu grupy docelowej, trafności doboru zadań, harmonogramu zadań, wskaźników planowanych do osiągnięcia, szacowanego budżetu projektu oraz przyczynia się do osiągnięcia celów </w:t>
            </w:r>
            <w:r w:rsidR="00663718" w:rsidRPr="00362C17">
              <w:rPr>
                <w:rFonts w:ascii="Arial" w:hAnsi="Arial" w:cs="Arial"/>
                <w:sz w:val="16"/>
                <w:szCs w:val="16"/>
              </w:rPr>
              <w:br/>
              <w:t>RPO WZ 2014-2020.</w:t>
            </w:r>
          </w:p>
          <w:p w:rsidR="00663718" w:rsidRPr="00362C17" w:rsidRDefault="007748B8" w:rsidP="00015EA8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63718" w:rsidRPr="00362C17">
              <w:rPr>
                <w:rFonts w:ascii="Arial" w:hAnsi="Arial" w:cs="Arial"/>
                <w:sz w:val="16"/>
                <w:szCs w:val="16"/>
              </w:rPr>
              <w:t xml:space="preserve">Projekt jest spójny </w:t>
            </w:r>
            <w:r w:rsidR="00663718" w:rsidRPr="00362C17">
              <w:rPr>
                <w:rFonts w:ascii="Arial" w:hAnsi="Arial" w:cs="Arial"/>
                <w:sz w:val="16"/>
                <w:szCs w:val="16"/>
              </w:rPr>
              <w:br/>
              <w:t>i kompletny w zakresie ocenianego kryterium.</w:t>
            </w:r>
          </w:p>
          <w:p w:rsidR="00B03534" w:rsidRPr="00015EA8" w:rsidRDefault="00663718" w:rsidP="00015EA8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015EA8"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10/6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015EA8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E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Default="00015EA8">
            <w:pPr>
              <w:pStyle w:val="Akapitzlist"/>
              <w:numPr>
                <w:ilvl w:val="0"/>
                <w:numId w:val="8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77D7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77D7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015EA8" w:rsidRPr="00B77D74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7D7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77D7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015EA8" w:rsidRPr="00B77D74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7D74">
              <w:rPr>
                <w:rFonts w:ascii="Arial" w:hAnsi="Arial" w:cs="Arial"/>
                <w:sz w:val="16"/>
                <w:szCs w:val="16"/>
              </w:rPr>
              <w:t xml:space="preserve">Stopień/poziom osiągnięcia zakładanych rezultatów </w:t>
            </w:r>
            <w:r w:rsidRPr="00B77D74">
              <w:rPr>
                <w:rFonts w:ascii="Arial" w:hAnsi="Arial" w:cs="Arial"/>
                <w:sz w:val="16"/>
                <w:szCs w:val="16"/>
              </w:rPr>
              <w:br/>
              <w:t>w odniesieniu do zaplanowanych kosztów.</w:t>
            </w:r>
          </w:p>
          <w:p w:rsidR="00015EA8" w:rsidRPr="00B77D74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7D7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  <w:p w:rsidR="00015EA8" w:rsidRDefault="00015EA8" w:rsidP="00015EA8">
            <w:pPr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77D74">
              <w:rPr>
                <w:rFonts w:ascii="Arial" w:hAnsi="Arial" w:cs="Arial"/>
                <w:sz w:val="16"/>
                <w:szCs w:val="16"/>
              </w:rPr>
              <w:t xml:space="preserve">Projekt jest spójny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B77D74">
              <w:rPr>
                <w:rFonts w:ascii="Arial" w:hAnsi="Arial" w:cs="Arial"/>
                <w:sz w:val="16"/>
                <w:szCs w:val="16"/>
              </w:rPr>
              <w:t>i kompletny w zakresie ocenianego kryterium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15EA8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77D74"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E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Default="00015EA8">
            <w:pPr>
              <w:pStyle w:val="Akapitzlist"/>
              <w:numPr>
                <w:ilvl w:val="0"/>
                <w:numId w:val="8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362C17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2C17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015EA8" w:rsidRPr="00362C17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362C17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015EA8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362C17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  <w:p w:rsidR="00421518" w:rsidRPr="00362C17" w:rsidRDefault="0042151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  <w:p w:rsidR="00015EA8" w:rsidRPr="00362C17" w:rsidRDefault="00015EA8" w:rsidP="00015EA8">
            <w:pPr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Projekt jest spójny </w:t>
            </w:r>
            <w:r w:rsidRPr="00362C17">
              <w:rPr>
                <w:rFonts w:ascii="Arial" w:hAnsi="Arial" w:cs="Arial"/>
                <w:sz w:val="16"/>
                <w:szCs w:val="16"/>
              </w:rPr>
              <w:br/>
              <w:t>i kompletny w zakresie ocenianego kryterium.</w:t>
            </w:r>
          </w:p>
          <w:p w:rsidR="00015EA8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62C17"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E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Default="00015EA8">
            <w:pPr>
              <w:pStyle w:val="Akapitzlist"/>
              <w:numPr>
                <w:ilvl w:val="0"/>
                <w:numId w:val="8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390699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0699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015EA8" w:rsidRPr="00362C17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Stopień zmian u uczestników projektu w wyniku zaproponowanych działań </w:t>
            </w:r>
            <w:r w:rsidRPr="00362C17">
              <w:rPr>
                <w:rFonts w:ascii="Arial" w:hAnsi="Arial" w:cs="Arial"/>
                <w:sz w:val="16"/>
                <w:szCs w:val="16"/>
              </w:rPr>
              <w:br/>
              <w:t xml:space="preserve">w ramach projektu. </w:t>
            </w:r>
          </w:p>
          <w:p w:rsidR="00015EA8" w:rsidRPr="00362C17" w:rsidRDefault="00015EA8" w:rsidP="00015EA8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Ocena w jakim stopniu </w:t>
            </w:r>
            <w:r w:rsidRPr="00362C17">
              <w:rPr>
                <w:rFonts w:ascii="Arial" w:hAnsi="Arial" w:cs="Arial"/>
                <w:sz w:val="16"/>
                <w:szCs w:val="16"/>
              </w:rPr>
              <w:lastRenderedPageBreak/>
              <w:t>zaproponowane w projekcie instrumenty wsparcia oraz zaplanowane rezultaty przyczynią się do trwałej zmiany sytuacji grup docelowych.</w:t>
            </w:r>
          </w:p>
          <w:p w:rsidR="00015EA8" w:rsidRPr="00362C17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62C17">
              <w:rPr>
                <w:rFonts w:ascii="Arial" w:hAnsi="Arial" w:cs="Arial"/>
                <w:sz w:val="16"/>
                <w:szCs w:val="16"/>
              </w:rPr>
              <w:t xml:space="preserve">Projekt jest spójny </w:t>
            </w:r>
            <w:r w:rsidRPr="00362C17">
              <w:rPr>
                <w:rFonts w:ascii="Arial" w:hAnsi="Arial" w:cs="Arial"/>
                <w:sz w:val="16"/>
                <w:szCs w:val="16"/>
              </w:rPr>
              <w:br/>
              <w:t>i kompletny w zakresie ocenianego kryterium.</w:t>
            </w:r>
          </w:p>
          <w:p w:rsidR="00015EA8" w:rsidRPr="00421518" w:rsidRDefault="00015EA8" w:rsidP="00015EA8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62C17"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5/3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15EA8" w:rsidRPr="0045472E" w:rsidRDefault="00015EA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EA8" w:rsidRDefault="00015EA8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3534"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shd w:val="clear" w:color="auto" w:fill="C0C0C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punktów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3534">
        <w:trPr>
          <w:trHeight w:val="1080"/>
        </w:trPr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 w:rsidP="00786BE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Czy wniosek uzyskał wymagane minimum 60% punktów za spełnienie poszczególnych kryteriów jakości: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części D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 (na podstawie uzasadnień zawartych w części C)</w:t>
            </w:r>
          </w:p>
        </w:tc>
      </w:tr>
      <w:tr w:rsidR="00B03534">
        <w:tc>
          <w:tcPr>
            <w:tcW w:w="90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4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D17DD2" w:rsidRDefault="00D17DD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3"/>
        <w:gridCol w:w="3438"/>
        <w:gridCol w:w="1283"/>
        <w:gridCol w:w="885"/>
        <w:gridCol w:w="2982"/>
      </w:tblGrid>
      <w:tr w:rsidR="00421518" w:rsidTr="004D2524">
        <w:trPr>
          <w:trHeight w:val="444"/>
        </w:trPr>
        <w:tc>
          <w:tcPr>
            <w:tcW w:w="9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421518" w:rsidRDefault="00421518" w:rsidP="004D252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D. KRYTERIA PREMIUJĄCE</w:t>
            </w:r>
            <w:r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5"/>
            </w:r>
          </w:p>
        </w:tc>
      </w:tr>
      <w:tr w:rsidR="00421518" w:rsidTr="004D2524">
        <w:trPr>
          <w:trHeight w:val="28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2151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60" w:line="240" w:lineRule="auto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Uzasadnienie oceny niespełnienia kryteriów</w:t>
            </w:r>
          </w:p>
        </w:tc>
      </w:tr>
      <w:tr w:rsidR="00421518" w:rsidTr="004D2524">
        <w:trPr>
          <w:trHeight w:val="283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1518" w:rsidTr="00421518">
        <w:trPr>
          <w:trHeight w:val="5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pStyle w:val="Akapitzlist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Pr="00421518" w:rsidRDefault="00421518" w:rsidP="00421518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21518">
              <w:rPr>
                <w:rFonts w:ascii="Arial" w:hAnsi="Arial" w:cs="Arial"/>
                <w:bCs/>
                <w:i/>
                <w:sz w:val="20"/>
                <w:szCs w:val="20"/>
              </w:rPr>
              <w:t>NIE DOTYCZY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518" w:rsidTr="004D2524">
        <w:trPr>
          <w:trHeight w:val="4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pStyle w:val="Akapitzlist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518" w:rsidTr="004D2524">
        <w:trPr>
          <w:trHeight w:val="50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pStyle w:val="Akapitzlist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518" w:rsidTr="004D2524">
        <w:trPr>
          <w:trHeight w:val="4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pStyle w:val="Akapitzlist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518" w:rsidTr="004D2524">
        <w:trPr>
          <w:trHeight w:val="659"/>
        </w:trPr>
        <w:tc>
          <w:tcPr>
            <w:tcW w:w="4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21518" w:rsidRDefault="00421518" w:rsidP="004D2524">
            <w:pPr>
              <w:snapToGri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518" w:rsidTr="004D2524">
        <w:trPr>
          <w:trHeight w:val="460"/>
        </w:trPr>
        <w:tc>
          <w:tcPr>
            <w:tcW w:w="9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518" w:rsidRDefault="00421518" w:rsidP="004D252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675C76" w:rsidRDefault="00675C7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27"/>
        <w:gridCol w:w="3898"/>
      </w:tblGrid>
      <w:tr w:rsidR="00B03534">
        <w:trPr>
          <w:trHeight w:val="460"/>
        </w:trPr>
        <w:tc>
          <w:tcPr>
            <w:tcW w:w="9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E. PODSUMOWANIE UZYSKANYCH PUNKTÓW</w:t>
            </w:r>
          </w:p>
        </w:tc>
      </w:tr>
      <w:tr w:rsidR="00B03534">
        <w:trPr>
          <w:trHeight w:val="600"/>
        </w:trPr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C: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3534">
        <w:trPr>
          <w:trHeight w:val="544"/>
        </w:trPr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 w:rsidP="00675C7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D: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534" w:rsidRDefault="00421518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518">
              <w:rPr>
                <w:rFonts w:ascii="Arial" w:hAnsi="Arial" w:cs="Arial"/>
                <w:bCs/>
                <w:i/>
                <w:sz w:val="20"/>
                <w:szCs w:val="20"/>
              </w:rPr>
              <w:t>NIE DOTYCZY</w:t>
            </w:r>
          </w:p>
        </w:tc>
      </w:tr>
      <w:tr w:rsidR="00B03534">
        <w:trPr>
          <w:trHeight w:val="544"/>
        </w:trPr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(C + D)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534" w:rsidRDefault="00B03534">
            <w:pPr>
              <w:snapToGrid w:val="0"/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844"/>
        <w:gridCol w:w="1693"/>
        <w:gridCol w:w="513"/>
        <w:gridCol w:w="995"/>
        <w:gridCol w:w="56"/>
        <w:gridCol w:w="271"/>
        <w:gridCol w:w="1228"/>
        <w:gridCol w:w="606"/>
        <w:gridCol w:w="1128"/>
        <w:gridCol w:w="1464"/>
        <w:gridCol w:w="9"/>
      </w:tblGrid>
      <w:tr w:rsidR="00B03534" w:rsidTr="00675C76">
        <w:trPr>
          <w:trHeight w:val="340"/>
        </w:trPr>
        <w:tc>
          <w:tcPr>
            <w:tcW w:w="92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 w:rsidP="00675C76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F. KRYTERIA ADMINISTRACYJNOŚCI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5C76" w:rsidRPr="00E47A64" w:rsidRDefault="00675C76" w:rsidP="00675C7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E47A64">
              <w:rPr>
                <w:rFonts w:ascii="Arial" w:hAnsi="Arial" w:cs="Arial"/>
                <w:b/>
                <w:sz w:val="18"/>
                <w:szCs w:val="18"/>
              </w:rPr>
              <w:t>Spójność i kompletność zapisów</w:t>
            </w:r>
          </w:p>
          <w:p w:rsidR="00B03534" w:rsidRPr="00362C17" w:rsidRDefault="00675C76" w:rsidP="00675C76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Wniosek jest spójny i kompletny w odniesieniu do dokonanej oceny w zakresie kryteriów jakości oraz został sporządzony zgodnie z obowiązującym Regulaminem konkursu.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 w:rsidP="00311AFD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03534" w:rsidRDefault="00B03534" w:rsidP="00675C76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2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5C76" w:rsidRPr="00E47A64" w:rsidRDefault="00675C76" w:rsidP="00675C76">
            <w:pPr>
              <w:pStyle w:val="Akapitzlist"/>
              <w:spacing w:before="60" w:after="12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47A64">
              <w:rPr>
                <w:rFonts w:ascii="Arial" w:hAnsi="Arial" w:cs="Arial"/>
                <w:b/>
                <w:sz w:val="18"/>
                <w:szCs w:val="18"/>
              </w:rPr>
              <w:t>Intensywność wsparcia</w:t>
            </w:r>
          </w:p>
          <w:p w:rsidR="00B03534" w:rsidRPr="00362C17" w:rsidRDefault="00675C76" w:rsidP="00675C76">
            <w:pPr>
              <w:pStyle w:val="Akapitzlist"/>
              <w:numPr>
                <w:ilvl w:val="0"/>
                <w:numId w:val="9"/>
              </w:numPr>
              <w:spacing w:before="60" w:after="120" w:line="240" w:lineRule="auto"/>
              <w:ind w:left="357" w:hanging="357"/>
              <w:jc w:val="both"/>
            </w:pPr>
            <w:r w:rsidRPr="00362C17">
              <w:rPr>
                <w:rFonts w:ascii="Arial" w:hAnsi="Arial" w:cs="Arial"/>
                <w:sz w:val="18"/>
                <w:szCs w:val="18"/>
              </w:rPr>
              <w:t>Wnioskowana kwota i poziom wsparcia są zgodne z zapisami Regulaminu konkursu</w:t>
            </w:r>
            <w:r w:rsidRPr="00362C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 w:rsidP="00311AF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03534" w:rsidRDefault="00B03534" w:rsidP="00675C76">
            <w:pPr>
              <w:spacing w:after="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B03534" w:rsidTr="00675C76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 w:rsidTr="00675C76">
        <w:trPr>
          <w:gridAfter w:val="1"/>
          <w:wAfter w:w="9" w:type="dxa"/>
          <w:trHeight w:val="86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675C76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87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4A45BB" w:rsidRPr="00362C17" w:rsidRDefault="004A45BB" w:rsidP="004A45BB">
            <w:pPr>
              <w:pStyle w:val="Akapitzlist"/>
              <w:numPr>
                <w:ilvl w:val="0"/>
                <w:numId w:val="19"/>
              </w:numPr>
              <w:spacing w:before="40" w:after="40"/>
              <w:ind w:left="355" w:hanging="3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>Wytycznymi w zakresie kwalifikowalności wydatków Europejskiego Funduszu Rozwoju Regionalnego, Europejskiego Funduszu Społecznego o</w:t>
            </w:r>
            <w:r w:rsidR="004272FC" w:rsidRPr="00D17DD2">
              <w:rPr>
                <w:rFonts w:ascii="Arial" w:hAnsi="Arial" w:cs="Arial"/>
                <w:i/>
                <w:sz w:val="18"/>
                <w:szCs w:val="18"/>
              </w:rPr>
              <w:t xml:space="preserve">raz Funduszu Spójności na lata 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>2014-2020</w:t>
            </w:r>
            <w:r w:rsidRPr="00362C17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D17DD2">
              <w:rPr>
                <w:rFonts w:ascii="Arial" w:hAnsi="Arial" w:cs="Arial"/>
                <w:i/>
                <w:sz w:val="18"/>
                <w:szCs w:val="18"/>
              </w:rPr>
              <w:t>Wytycznymi w zakresie realizacji przedsięwzięć z udziałem środków, Europejskiego Funduszu Społecznego w obszarze edukacji na lata 2014-2020.</w:t>
            </w:r>
          </w:p>
          <w:p w:rsidR="004A45BB" w:rsidRPr="00362C17" w:rsidRDefault="004A45BB" w:rsidP="004A45BB">
            <w:pPr>
              <w:pStyle w:val="Akapitzlist"/>
              <w:numPr>
                <w:ilvl w:val="0"/>
                <w:numId w:val="19"/>
              </w:numPr>
              <w:spacing w:before="40" w:after="40"/>
              <w:ind w:left="355" w:hanging="3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Planowane wydatki są uzasadnione, niezbędne, racjonalne i adekwatne do zakresu merytorycznego projektu w tym opisu grupy docelowej i planowanego wsparcia.</w:t>
            </w:r>
          </w:p>
          <w:p w:rsidR="004A45BB" w:rsidRPr="00362C17" w:rsidRDefault="004A45BB" w:rsidP="004A45BB">
            <w:pPr>
              <w:pStyle w:val="Akapitzlist"/>
              <w:numPr>
                <w:ilvl w:val="0"/>
                <w:numId w:val="19"/>
              </w:numPr>
              <w:spacing w:before="40" w:after="40"/>
              <w:ind w:left="355" w:hanging="3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Wydatki założone w projekcie są zgodne z katalogiem wydatków, limitami oraz zasadami kwalifikowalności określonymi w Regulaminie konkursu (jeśli dotyczy).</w:t>
            </w:r>
          </w:p>
          <w:p w:rsidR="00B03534" w:rsidRPr="004A45BB" w:rsidRDefault="004A45BB" w:rsidP="004A45BB">
            <w:pPr>
              <w:pStyle w:val="Akapitzlist"/>
              <w:numPr>
                <w:ilvl w:val="0"/>
                <w:numId w:val="19"/>
              </w:numPr>
              <w:spacing w:before="40" w:after="40"/>
              <w:ind w:left="355" w:hanging="3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C17">
              <w:rPr>
                <w:rFonts w:ascii="Arial" w:hAnsi="Arial" w:cs="Arial"/>
                <w:sz w:val="18"/>
                <w:szCs w:val="18"/>
              </w:rPr>
              <w:t>Poziom wydatków w ramach cross-financingu oraz środków trwałych jest zgodny z poziomem tych wydatków wskazanym w Regulaminie konkursu.</w:t>
            </w:r>
          </w:p>
        </w:tc>
      </w:tr>
      <w:tr w:rsidR="00B03534" w:rsidTr="00675C76">
        <w:trPr>
          <w:gridAfter w:val="1"/>
          <w:wAfter w:w="9" w:type="dxa"/>
          <w:trHeight w:val="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4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75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 w:rsidP="00311AFD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B03534" w:rsidTr="00675C76">
        <w:trPr>
          <w:gridAfter w:val="1"/>
          <w:wAfter w:w="9" w:type="dxa"/>
          <w:trHeight w:val="345"/>
        </w:trPr>
        <w:tc>
          <w:tcPr>
            <w:tcW w:w="9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Wydatki uznane jako niekwalifikowalne</w:t>
            </w:r>
            <w:r>
              <w:rPr>
                <w:rStyle w:val="Znakiprzypiswdolnych"/>
                <w:rFonts w:ascii="Arial" w:hAnsi="Arial" w:cs="Arial"/>
                <w:b/>
                <w:bCs/>
                <w:sz w:val="18"/>
                <w:szCs w:val="18"/>
              </w:rPr>
              <w:footnoteReference w:id="7"/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Uzasadnienie i wskazanie zakresu do poprawy</w:t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922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>
              <w:rPr>
                <w:rStyle w:val="Znakiprzypiswdolnych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Numer zadania i pozycji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922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kwestie do uzupełnienia/poprawy wynikające z oceny kryterium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…</w:t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9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Czy projekt spełnia wszystkie kryteria administracyjności?</w:t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4527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części G</w:t>
            </w:r>
          </w:p>
        </w:tc>
        <w:tc>
          <w:tcPr>
            <w:tcW w:w="4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zgodnie z uzasadnieniami zawartymi w części F i przejść do części G</w:t>
            </w:r>
            <w:r w:rsidR="00953A1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B03534" w:rsidTr="00675C76">
        <w:trPr>
          <w:gridAfter w:val="1"/>
          <w:wAfter w:w="9" w:type="dxa"/>
          <w:trHeight w:val="340"/>
        </w:trPr>
        <w:tc>
          <w:tcPr>
            <w:tcW w:w="92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10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3"/>
        <w:gridCol w:w="4325"/>
        <w:gridCol w:w="4336"/>
      </w:tblGrid>
      <w:tr w:rsidR="00B03534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03534" w:rsidRDefault="00B03534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G. POPRAWNOŚĆ WNIOSKU POD KĄTEM OCZYWISTYCH OMYŁEK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 dnia 11 lipca 2014 r. o zasadach realizacji programów w zakresie polityki spójności finansowanych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03534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7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B03534">
        <w:trPr>
          <w:trHeight w:val="340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 wskazać oczywiste omyłki i skierować wniosek do poprawy/uzupełnienia i przejść do części H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przejść do części H</w:t>
            </w:r>
          </w:p>
        </w:tc>
      </w:tr>
      <w:tr w:rsidR="00B03534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03534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11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76AB" w:rsidRDefault="00F376A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3"/>
        <w:gridCol w:w="4186"/>
        <w:gridCol w:w="4475"/>
      </w:tblGrid>
      <w:tr w:rsidR="00B03534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03534" w:rsidRDefault="00B03534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H. PODSUMOWANIE W ODNIESIENIU DO OCENY KRYTERIÓW ADMINISTRACYJNOŚCI ORAZ OCZYWISTYCH OMYŁEK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03534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pStyle w:val="Akapitzlist"/>
              <w:numPr>
                <w:ilvl w:val="0"/>
                <w:numId w:val="1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wniosek  zostaje skierowany do poprawy/uzupełnienia w zakresie kryteriów administracyjności i/lub oczywistych omyłek (zgodnie z uwagami zawartymi w częściach F i G)?</w:t>
            </w:r>
          </w:p>
        </w:tc>
      </w:tr>
      <w:tr w:rsidR="00B03534">
        <w:trPr>
          <w:trHeight w:val="34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03534" w:rsidRDefault="00B03534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poprawy i/lub uzupełnienia (zgodnie z uwagami zawartymi w częściach F i/lub G)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34" w:rsidRDefault="00B03534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</w:p>
        </w:tc>
      </w:tr>
    </w:tbl>
    <w:p w:rsidR="00B03534" w:rsidRDefault="00B035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48B8" w:rsidRDefault="007748B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7CA5" w:rsidRDefault="00097C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7CA5" w:rsidRDefault="00097CA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2C17" w:rsidRDefault="00362C1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55"/>
        <w:gridCol w:w="4941"/>
      </w:tblGrid>
      <w:tr w:rsidR="00B03534">
        <w:trPr>
          <w:trHeight w:val="694"/>
        </w:trPr>
        <w:tc>
          <w:tcPr>
            <w:tcW w:w="9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03534" w:rsidRDefault="00B03534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CZĘŚĆ I. PODSUMOWANIE DOKONANEJ OCENY</w:t>
            </w:r>
          </w:p>
        </w:tc>
      </w:tr>
      <w:tr w:rsidR="00B03534">
        <w:trPr>
          <w:trHeight w:val="553"/>
        </w:trPr>
        <w:tc>
          <w:tcPr>
            <w:tcW w:w="9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03534" w:rsidRDefault="00B03534">
            <w:r>
              <w:rPr>
                <w:rFonts w:ascii="Arial" w:hAnsi="Arial" w:cs="Arial"/>
                <w:b/>
                <w:sz w:val="18"/>
                <w:szCs w:val="18"/>
              </w:rPr>
              <w:t>CZY NA PODSTAWIE DOKONANEJ OCENY PROJEKT MA MOŻLIWOŚĆ UZYSKANIA DOFINANSOWANIA?</w:t>
            </w:r>
          </w:p>
        </w:tc>
      </w:tr>
      <w:tr w:rsidR="00B03534">
        <w:trPr>
          <w:trHeight w:val="109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534" w:rsidRDefault="00B0353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534" w:rsidRDefault="00B03534">
            <w:pPr>
              <w:spacing w:before="120" w:after="120"/>
            </w:pPr>
            <w:r>
              <w:rPr>
                <w:rFonts w:ascii="Arial" w:hAnsi="Arial" w:cs="Arial"/>
                <w:bCs/>
                <w:sz w:val="18"/>
                <w:szCs w:val="18"/>
              </w:rPr>
              <w:t>□ NIE  (skierować projekt do korekty na podstawie uzasadnień zawartych w części F i/lub G)</w:t>
            </w:r>
            <w:r w:rsidR="0094657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2"/>
            </w:r>
          </w:p>
        </w:tc>
      </w:tr>
    </w:tbl>
    <w:p w:rsidR="00B03534" w:rsidRDefault="00B03534">
      <w:pPr>
        <w:jc w:val="both"/>
        <w:rPr>
          <w:b/>
          <w:bCs/>
          <w:sz w:val="20"/>
          <w:szCs w:val="18"/>
        </w:rPr>
      </w:pPr>
    </w:p>
    <w:p w:rsidR="00B03534" w:rsidRDefault="00B03534">
      <w:pPr>
        <w:jc w:val="both"/>
        <w:rPr>
          <w:b/>
          <w:bCs/>
          <w:sz w:val="20"/>
          <w:szCs w:val="18"/>
        </w:rPr>
      </w:pPr>
    </w:p>
    <w:p w:rsidR="00B03534" w:rsidRDefault="00B035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3534" w:rsidRDefault="00B03534">
      <w:pPr>
        <w:rPr>
          <w:b/>
        </w:rPr>
      </w:pPr>
      <w:r>
        <w:rPr>
          <w:b/>
        </w:rPr>
        <w:t>Kwota dofinansowania: ...................................................... PLN</w:t>
      </w:r>
    </w:p>
    <w:p w:rsidR="00B03534" w:rsidRDefault="00B03534">
      <w:pPr>
        <w:rPr>
          <w:b/>
        </w:rPr>
      </w:pPr>
    </w:p>
    <w:p w:rsidR="00041540" w:rsidRDefault="00041540">
      <w:pPr>
        <w:rPr>
          <w:b/>
        </w:rPr>
      </w:pPr>
    </w:p>
    <w:p w:rsidR="00B03534" w:rsidRDefault="00B03534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………………………..</w:t>
      </w:r>
    </w:p>
    <w:p w:rsidR="00B03534" w:rsidRDefault="00B03534" w:rsidP="000E2E7D">
      <w:pPr>
        <w:spacing w:before="120" w:after="0" w:line="240" w:lineRule="auto"/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podpis oceniającego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data</w:t>
      </w:r>
    </w:p>
    <w:sectPr w:rsidR="00B03534" w:rsidSect="004A0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3D" w:rsidRDefault="00597F3D" w:rsidP="00B03534">
      <w:pPr>
        <w:spacing w:after="0" w:line="240" w:lineRule="auto"/>
      </w:pPr>
      <w:r>
        <w:separator/>
      </w:r>
    </w:p>
  </w:endnote>
  <w:endnote w:type="continuationSeparator" w:id="0">
    <w:p w:rsidR="00597F3D" w:rsidRDefault="00597F3D" w:rsidP="00B03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4A6FC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4A6FC4" w:rsidP="00610566">
    <w:pPr>
      <w:pStyle w:val="Stopka"/>
    </w:pPr>
    <w:r>
      <w:rPr>
        <w:rFonts w:ascii="Arial" w:hAnsi="Arial" w:cs="Arial"/>
        <w:sz w:val="16"/>
        <w:szCs w:val="16"/>
      </w:rPr>
      <w:t xml:space="preserve">Suma kontrolna wniosku: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                     Strona </w:t>
    </w:r>
    <w:r w:rsidR="00B57413"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PAGE </w:instrText>
    </w:r>
    <w:r w:rsidR="00B57413">
      <w:rPr>
        <w:rFonts w:cs="Arial"/>
        <w:b/>
        <w:bCs/>
        <w:sz w:val="16"/>
        <w:szCs w:val="16"/>
      </w:rPr>
      <w:fldChar w:fldCharType="separate"/>
    </w:r>
    <w:r w:rsidR="00E40B89">
      <w:rPr>
        <w:rFonts w:cs="Arial"/>
        <w:b/>
        <w:bCs/>
        <w:noProof/>
        <w:sz w:val="16"/>
        <w:szCs w:val="16"/>
      </w:rPr>
      <w:t>11</w:t>
    </w:r>
    <w:r w:rsidR="00B57413">
      <w:rPr>
        <w:rFonts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 w:rsidR="00B57413"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NUMPAGES \*Arabic </w:instrText>
    </w:r>
    <w:r w:rsidR="00B57413">
      <w:rPr>
        <w:rFonts w:cs="Arial"/>
        <w:b/>
        <w:bCs/>
        <w:sz w:val="16"/>
        <w:szCs w:val="16"/>
      </w:rPr>
      <w:fldChar w:fldCharType="separate"/>
    </w:r>
    <w:r w:rsidR="00E40B89">
      <w:rPr>
        <w:rFonts w:cs="Arial"/>
        <w:b/>
        <w:bCs/>
        <w:noProof/>
        <w:sz w:val="16"/>
        <w:szCs w:val="16"/>
      </w:rPr>
      <w:t>11</w:t>
    </w:r>
    <w:r w:rsidR="00B57413">
      <w:rPr>
        <w:rFonts w:cs="Arial"/>
        <w:b/>
        <w:bCs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4A6FC4">
    <w:pPr>
      <w:pStyle w:val="Stopka"/>
      <w:jc w:val="right"/>
    </w:pPr>
  </w:p>
  <w:p w:rsidR="004A6FC4" w:rsidRDefault="004A6F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3D" w:rsidRDefault="00597F3D" w:rsidP="00B03534">
      <w:pPr>
        <w:spacing w:after="0" w:line="240" w:lineRule="auto"/>
      </w:pPr>
      <w:r>
        <w:separator/>
      </w:r>
    </w:p>
  </w:footnote>
  <w:footnote w:type="continuationSeparator" w:id="0">
    <w:p w:rsidR="00597F3D" w:rsidRDefault="00597F3D" w:rsidP="00B03534">
      <w:pPr>
        <w:spacing w:after="0" w:line="240" w:lineRule="auto"/>
      </w:pPr>
      <w:r>
        <w:continuationSeparator/>
      </w:r>
    </w:p>
  </w:footnote>
  <w:footnote w:id="1">
    <w:p w:rsidR="004A6FC4" w:rsidRPr="004E228A" w:rsidRDefault="004A6FC4" w:rsidP="004E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228A">
        <w:rPr>
          <w:rStyle w:val="Odwoanieprzypisudolnego"/>
          <w:rFonts w:ascii="Arial" w:hAnsi="Arial" w:cs="Arial"/>
          <w:sz w:val="16"/>
          <w:szCs w:val="16"/>
        </w:rPr>
        <w:t>[1]</w:t>
      </w:r>
      <w:r w:rsidRPr="004E228A">
        <w:rPr>
          <w:rFonts w:ascii="Arial" w:hAnsi="Arial" w:cs="Arial"/>
          <w:sz w:val="16"/>
          <w:szCs w:val="16"/>
        </w:rPr>
        <w:t xml:space="preserve"> Do przeliczenia ww. kwoty na PLN należy stosować miesięczny obrachunkowy kurs wymiany stosow</w:t>
      </w:r>
      <w:r>
        <w:rPr>
          <w:rFonts w:ascii="Arial" w:hAnsi="Arial" w:cs="Arial"/>
          <w:sz w:val="16"/>
          <w:szCs w:val="16"/>
        </w:rPr>
        <w:t xml:space="preserve">any przez KE (kurs opublikowany </w:t>
      </w:r>
      <w:r w:rsidRPr="004E228A">
        <w:rPr>
          <w:rFonts w:ascii="Arial" w:hAnsi="Arial" w:cs="Arial"/>
          <w:sz w:val="16"/>
          <w:szCs w:val="16"/>
        </w:rPr>
        <w:t xml:space="preserve">w: http://ec.europa.eu/budget/inforeuro/index.cfm?fuseaction=home&amp;Language=en) aktualny na dzień ogłoszenia konkursu w przypadku projektów konkursowych. </w:t>
      </w:r>
    </w:p>
    <w:p w:rsidR="004A6FC4" w:rsidRDefault="004A6FC4" w:rsidP="007E461F">
      <w:pPr>
        <w:pStyle w:val="Tekstprzypisudolnego"/>
      </w:pPr>
    </w:p>
  </w:footnote>
  <w:footnote w:id="2">
    <w:p w:rsidR="004A6FC4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w trakcie trwania oceny jak również informacji </w:t>
      </w:r>
      <w:r w:rsidRPr="002C16E9">
        <w:rPr>
          <w:rFonts w:ascii="Arial" w:hAnsi="Arial" w:cs="Arial"/>
          <w:sz w:val="16"/>
          <w:szCs w:val="16"/>
        </w:rPr>
        <w:t>pozyskanych na temat wnioskodawcy lub projektu</w:t>
      </w:r>
      <w:r>
        <w:rPr>
          <w:rFonts w:ascii="Arial" w:hAnsi="Arial" w:cs="Arial"/>
          <w:sz w:val="16"/>
          <w:szCs w:val="16"/>
        </w:rPr>
        <w:t>, które miały wpływ na ocenę (jeśli dotyczy).</w:t>
      </w:r>
    </w:p>
  </w:footnote>
  <w:footnote w:id="3">
    <w:p w:rsidR="004A6FC4" w:rsidRPr="002C16E9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 wyjaśnień/informacji w trakcie trwania oceny jak również informacji </w:t>
      </w:r>
      <w:r w:rsidRPr="002C16E9">
        <w:rPr>
          <w:rFonts w:ascii="Arial" w:hAnsi="Arial" w:cs="Arial"/>
          <w:sz w:val="16"/>
          <w:szCs w:val="16"/>
        </w:rPr>
        <w:t>pozyskanych na temat wnioskodawcy lub projektu</w:t>
      </w:r>
      <w:r>
        <w:rPr>
          <w:rFonts w:ascii="Arial" w:hAnsi="Arial" w:cs="Arial"/>
          <w:sz w:val="16"/>
          <w:szCs w:val="16"/>
        </w:rPr>
        <w:t>, które miały wpływ na ocenę (jeśli dotyczy).</w:t>
      </w:r>
    </w:p>
  </w:footnote>
  <w:footnote w:id="4">
    <w:p w:rsidR="004A6FC4" w:rsidRPr="002C16E9" w:rsidRDefault="004A6FC4" w:rsidP="00EA7B88">
      <w:pPr>
        <w:pStyle w:val="Tekstprzypisudolnego"/>
        <w:spacing w:before="120" w:after="120"/>
        <w:ind w:left="142" w:hanging="142"/>
      </w:pPr>
      <w:r w:rsidRPr="00421518">
        <w:rPr>
          <w:rStyle w:val="Znakiprzypiswdolnych"/>
          <w:rFonts w:ascii="Arial" w:hAnsi="Arial"/>
          <w:sz w:val="18"/>
          <w:szCs w:val="18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w trakcie trwania oceny jak również informacji </w:t>
      </w:r>
      <w:r w:rsidRPr="002C16E9">
        <w:rPr>
          <w:rFonts w:ascii="Arial" w:hAnsi="Arial" w:cs="Arial"/>
          <w:sz w:val="16"/>
          <w:szCs w:val="16"/>
        </w:rPr>
        <w:t>pozyskanych na temat wnioskodawcy lub projektu</w:t>
      </w:r>
      <w:r>
        <w:rPr>
          <w:rFonts w:ascii="Arial" w:hAnsi="Arial" w:cs="Arial"/>
          <w:sz w:val="16"/>
          <w:szCs w:val="16"/>
        </w:rPr>
        <w:t>, które miały wpływ na ocenę (jeśli dotyczy).</w:t>
      </w:r>
    </w:p>
  </w:footnote>
  <w:footnote w:id="5">
    <w:p w:rsidR="00421518" w:rsidRPr="0032082C" w:rsidRDefault="00421518" w:rsidP="004215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208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082C">
        <w:rPr>
          <w:rFonts w:ascii="Arial" w:hAnsi="Arial" w:cs="Arial"/>
          <w:sz w:val="16"/>
          <w:szCs w:val="16"/>
        </w:rPr>
        <w:t xml:space="preserve"> Jeżeli w ramach konkursu nie uwzględniono kryteriów premiujących, część D </w:t>
      </w:r>
      <w:r w:rsidRPr="0032082C">
        <w:rPr>
          <w:rFonts w:ascii="Arial" w:hAnsi="Arial" w:cs="Arial"/>
          <w:i/>
          <w:sz w:val="16"/>
          <w:szCs w:val="16"/>
        </w:rPr>
        <w:t>Listy</w:t>
      </w:r>
      <w:r w:rsidRPr="0032082C">
        <w:rPr>
          <w:rFonts w:ascii="Arial" w:hAnsi="Arial" w:cs="Arial"/>
          <w:sz w:val="16"/>
          <w:szCs w:val="16"/>
        </w:rPr>
        <w:t xml:space="preserve"> nie podlega wypełnieniu przez Oceniającego. Oceniający dokonuje jedynie przekreślenia.</w:t>
      </w:r>
    </w:p>
  </w:footnote>
  <w:footnote w:id="6">
    <w:p w:rsidR="00421518" w:rsidRPr="0032082C" w:rsidRDefault="00421518" w:rsidP="00421518">
      <w:pPr>
        <w:pStyle w:val="Tekstprzypisudolnego"/>
        <w:jc w:val="both"/>
        <w:rPr>
          <w:sz w:val="16"/>
          <w:szCs w:val="16"/>
        </w:rPr>
      </w:pPr>
      <w:r w:rsidRPr="0032082C">
        <w:rPr>
          <w:rStyle w:val="Znakiprzypiswdolnych"/>
          <w:rFonts w:ascii="Arial" w:hAnsi="Arial"/>
          <w:sz w:val="16"/>
          <w:szCs w:val="16"/>
        </w:rPr>
        <w:footnoteRef/>
      </w:r>
      <w:r w:rsidRPr="0032082C">
        <w:rPr>
          <w:rFonts w:ascii="Arial" w:hAnsi="Arial" w:cs="Arial"/>
          <w:sz w:val="16"/>
          <w:szCs w:val="16"/>
          <w:vertAlign w:val="superscript"/>
        </w:rPr>
        <w:tab/>
        <w:t xml:space="preserve"> </w:t>
      </w:r>
      <w:r w:rsidRPr="0032082C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w trakcie trwania oceny</w:t>
      </w:r>
      <w:r>
        <w:rPr>
          <w:rFonts w:ascii="Arial" w:hAnsi="Arial" w:cs="Arial"/>
          <w:sz w:val="16"/>
          <w:szCs w:val="16"/>
        </w:rPr>
        <w:t>, jak również informacji pozyskanych na temat wnioskodawcy lub projektu, które miały wpływ na ocenę (jeśli dotyczy)</w:t>
      </w:r>
      <w:r w:rsidRPr="0032082C">
        <w:rPr>
          <w:rFonts w:ascii="Arial" w:hAnsi="Arial" w:cs="Arial"/>
          <w:sz w:val="16"/>
          <w:szCs w:val="16"/>
        </w:rPr>
        <w:t>.</w:t>
      </w:r>
    </w:p>
  </w:footnote>
  <w:footnote w:id="7">
    <w:p w:rsidR="004A6FC4" w:rsidRDefault="004A6FC4" w:rsidP="00EA7B88">
      <w:pPr>
        <w:pStyle w:val="Tekstprzypisudolnego"/>
        <w:spacing w:before="120" w:after="120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8">
    <w:p w:rsidR="004A6FC4" w:rsidRDefault="004A6FC4" w:rsidP="00EA7B88">
      <w:pPr>
        <w:pStyle w:val="Tekstprzypisudolnego"/>
        <w:spacing w:before="120" w:after="120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9">
    <w:p w:rsidR="004A6FC4" w:rsidRPr="00F70E1E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1367E4">
        <w:rPr>
          <w:rFonts w:ascii="Arial" w:hAnsi="Arial" w:cs="Arial"/>
          <w:sz w:val="16"/>
          <w:szCs w:val="16"/>
        </w:rPr>
        <w:t>W przypadku niezłożenia poprawy i/lub uzupełnienia wniosku w zakresie kryteriów administracyjności w terminie wskazanym przez IOK</w:t>
      </w:r>
      <w:r>
        <w:rPr>
          <w:rFonts w:ascii="Arial" w:hAnsi="Arial" w:cs="Arial"/>
          <w:sz w:val="16"/>
          <w:szCs w:val="16"/>
        </w:rPr>
        <w:t xml:space="preserve">, </w:t>
      </w:r>
      <w:r w:rsidRPr="001367E4">
        <w:rPr>
          <w:rFonts w:ascii="Arial" w:hAnsi="Arial" w:cs="Arial"/>
          <w:sz w:val="16"/>
          <w:szCs w:val="16"/>
        </w:rPr>
        <w:t xml:space="preserve">wniosek </w:t>
      </w:r>
      <w:r>
        <w:rPr>
          <w:rFonts w:ascii="Arial" w:hAnsi="Arial" w:cs="Arial"/>
          <w:sz w:val="16"/>
          <w:szCs w:val="16"/>
        </w:rPr>
        <w:t xml:space="preserve">zostaje uznany </w:t>
      </w:r>
      <w:r w:rsidRPr="001367E4">
        <w:rPr>
          <w:rFonts w:ascii="Arial" w:hAnsi="Arial" w:cs="Arial"/>
          <w:sz w:val="16"/>
          <w:szCs w:val="16"/>
        </w:rPr>
        <w:t xml:space="preserve">za </w:t>
      </w:r>
      <w:r>
        <w:rPr>
          <w:rFonts w:ascii="Arial" w:hAnsi="Arial" w:cs="Arial"/>
          <w:sz w:val="16"/>
          <w:szCs w:val="16"/>
        </w:rPr>
        <w:t>oceniony</w:t>
      </w:r>
      <w:r w:rsidRPr="001367E4">
        <w:rPr>
          <w:rFonts w:ascii="Arial" w:hAnsi="Arial" w:cs="Arial"/>
          <w:sz w:val="16"/>
          <w:szCs w:val="16"/>
        </w:rPr>
        <w:t xml:space="preserve"> negatywnie w zakresi</w:t>
      </w:r>
      <w:r>
        <w:rPr>
          <w:rFonts w:ascii="Arial" w:hAnsi="Arial" w:cs="Arial"/>
          <w:sz w:val="16"/>
          <w:szCs w:val="16"/>
        </w:rPr>
        <w:t>e kryteriów administracyjności i nie jest kierowany do dalszej oceny.</w:t>
      </w:r>
      <w:r w:rsidRPr="00C50CD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Uznaje się, iż ocena negatywna ostatecznie dokonywana jest na podstawie niniejszej odpowiedzi.</w:t>
      </w:r>
    </w:p>
  </w:footnote>
  <w:footnote w:id="10">
    <w:p w:rsidR="004A6FC4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w trakcie trwania oceny</w:t>
      </w:r>
      <w:r w:rsidRPr="002C16E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jak również informacji </w:t>
      </w:r>
      <w:r w:rsidRPr="002C16E9">
        <w:rPr>
          <w:rFonts w:ascii="Arial" w:hAnsi="Arial" w:cs="Arial"/>
          <w:sz w:val="16"/>
          <w:szCs w:val="16"/>
        </w:rPr>
        <w:t>pozyskanych na temat wnioskodawcy lub projektu</w:t>
      </w:r>
      <w:r>
        <w:rPr>
          <w:rFonts w:ascii="Arial" w:hAnsi="Arial" w:cs="Arial"/>
          <w:sz w:val="16"/>
          <w:szCs w:val="16"/>
        </w:rPr>
        <w:t>, które miały wpływ na ocenę (jeśli dotyczy).</w:t>
      </w:r>
    </w:p>
  </w:footnote>
  <w:footnote w:id="11">
    <w:p w:rsidR="004A6FC4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w trakcie trwania oceny</w:t>
      </w:r>
      <w:r w:rsidRPr="007B796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jak również informacji </w:t>
      </w:r>
      <w:r w:rsidRPr="002C16E9">
        <w:rPr>
          <w:rFonts w:ascii="Arial" w:hAnsi="Arial" w:cs="Arial"/>
          <w:sz w:val="16"/>
          <w:szCs w:val="16"/>
        </w:rPr>
        <w:t>pozyskanych na temat wnioskodawcy lub projektu</w:t>
      </w:r>
      <w:r>
        <w:rPr>
          <w:rFonts w:ascii="Arial" w:hAnsi="Arial" w:cs="Arial"/>
          <w:sz w:val="16"/>
          <w:szCs w:val="16"/>
        </w:rPr>
        <w:t>, które miały wpływ na ocenę (jeśli dotyczy).</w:t>
      </w:r>
    </w:p>
  </w:footnote>
  <w:footnote w:id="12">
    <w:p w:rsidR="004A6FC4" w:rsidRPr="00F70E1E" w:rsidRDefault="004A6FC4" w:rsidP="00EA7B88">
      <w:pPr>
        <w:pStyle w:val="Tekstprzypisudolnego"/>
        <w:spacing w:before="120" w:after="12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1367E4">
        <w:rPr>
          <w:rFonts w:ascii="Arial" w:hAnsi="Arial" w:cs="Arial"/>
          <w:sz w:val="16"/>
          <w:szCs w:val="16"/>
        </w:rPr>
        <w:t>W przypadku niezłożenia poprawy i/lub uzupełnienia wniosku w zakresie kryteriów administracyjności w terminie wskazanym przez IOK</w:t>
      </w:r>
      <w:r>
        <w:rPr>
          <w:rFonts w:ascii="Arial" w:hAnsi="Arial" w:cs="Arial"/>
          <w:sz w:val="16"/>
          <w:szCs w:val="16"/>
        </w:rPr>
        <w:t xml:space="preserve">, </w:t>
      </w:r>
      <w:r w:rsidRPr="001367E4">
        <w:rPr>
          <w:rFonts w:ascii="Arial" w:hAnsi="Arial" w:cs="Arial"/>
          <w:sz w:val="16"/>
          <w:szCs w:val="16"/>
        </w:rPr>
        <w:t xml:space="preserve">wniosek </w:t>
      </w:r>
      <w:r>
        <w:rPr>
          <w:rFonts w:ascii="Arial" w:hAnsi="Arial" w:cs="Arial"/>
          <w:sz w:val="16"/>
          <w:szCs w:val="16"/>
        </w:rPr>
        <w:t xml:space="preserve">zostaje uznany </w:t>
      </w:r>
      <w:r w:rsidRPr="001367E4">
        <w:rPr>
          <w:rFonts w:ascii="Arial" w:hAnsi="Arial" w:cs="Arial"/>
          <w:sz w:val="16"/>
          <w:szCs w:val="16"/>
        </w:rPr>
        <w:t xml:space="preserve">za </w:t>
      </w:r>
      <w:r>
        <w:rPr>
          <w:rFonts w:ascii="Arial" w:hAnsi="Arial" w:cs="Arial"/>
          <w:sz w:val="16"/>
          <w:szCs w:val="16"/>
        </w:rPr>
        <w:t>oceniony</w:t>
      </w:r>
      <w:r w:rsidRPr="001367E4">
        <w:rPr>
          <w:rFonts w:ascii="Arial" w:hAnsi="Arial" w:cs="Arial"/>
          <w:sz w:val="16"/>
          <w:szCs w:val="16"/>
        </w:rPr>
        <w:t xml:space="preserve"> negatywnie w zakresi</w:t>
      </w:r>
      <w:r>
        <w:rPr>
          <w:rFonts w:ascii="Arial" w:hAnsi="Arial" w:cs="Arial"/>
          <w:sz w:val="16"/>
          <w:szCs w:val="16"/>
        </w:rPr>
        <w:t>e kryteriów administracyjności i nie jest kierowany do dalszej oceny.</w:t>
      </w:r>
      <w:r w:rsidRPr="00C50CD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Uznaje się, iż ocena negatywna ostatecznie dokonywana jest na podstawie odpowiedzi zawartej w części F  Listy sprawdzającej.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4A6FC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4A6FC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FC4" w:rsidRDefault="00B57413">
    <w:pPr>
      <w:pStyle w:val="Nagwek"/>
    </w:pPr>
    <w:r>
      <w:rPr>
        <w:noProof/>
        <w:lang w:eastAsia="pl-PL"/>
      </w:rPr>
      <w:pict>
        <v:group id="Grupa 7" o:spid="_x0000_s2049" style="position:absolute;margin-left:-6.75pt;margin-top:-14.1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LbetABRWH4b+Iej+L9W1Sz0zVtOvrnRJ/suoRW9wsj2Uu0N5cgByj&#10;bWBwccGtsOG6EGlcBa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HIMg8Vxfjf4E+GfiD8QvDvi&#10;bV9Mh1DVvCazf2ZJMNy2rS7QzhTxvwgAbqMnFdxTTFk0GdSlGouWauiO3j8uNR1qZV2ikUUtBo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BYk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eG1wLmlpZDpDNzg5N0I1QkYzODlFNDExQkFC&#10;NkEzRjIwNUI2REEyNDwvc3RSZWY6aW5zdGFuY2VJRD4KICAgICAgICAgICAgPHN0UmVmOmRvY3Vt&#10;ZW50SUQ+eG1wLmRpZDpDNzg5N0I1QkYz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dGNUFGMENFMDg5RTQxMUJBQjZBM0YyMDVC&#10;NkRBMjQ8L3N0RXZ0Omluc3RhbmNlSUQ+CiAgICAgICAgICAgICAgICAgIDxzdEV2dDp3aGVuPjIw&#10;MTQtMTItMjJUMTU6MDE6MDM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RjhGNUFGMENFMDg5RTQxMUJBQjZBM0YyMDVCNkRBMjQ8L3N0RXZ0Omluc3RhbmNlSUQ+CiAgICAg&#10;ICAgICAgICAgICAgIDxzdEV2dDp3aGVuPjIwMTQtMTItMjJUMTU6MDE6MT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lGNUFGMENFMDg5RTQxMUJBQjZBM0YyMDVCNkRB&#10;MjQ8L3N0RXZ0Omluc3RhbmNlSUQ+CiAgICAgICAgICAgICAgICAgIDxzdEV2dDp3aGVuPjIwMTQt&#10;MTItMjJUMTU6MDE6MjQ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kFG&#10;NUFGMENFMDg5RTQxMUJBQjZBM0YyMDVCNkRBMjQ8L3N0RXZ0Omluc3RhbmNlSUQ+CiAgICAgICAg&#10;ICAgICAgICAgIDxzdEV2dDp3aGVuPjIwMTQtMTItMjJUMTU6MDE6MzE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kJGNUFGMENFMDg5RTQxMUJBQjZBM0YyMDVCNkRBMjQ8&#10;L3N0RXZ0Omluc3RhbmNlSUQ+CiAgICAgICAgICAgICAgICAgIDxzdEV2dDp3aGVuPjIwMTQtMTIt&#10;MjJUMTU6MDE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NGNUFG&#10;MENFMDg5RTQxMUJBQjZBM0YyMDVCNkRBMjQ8L3N0RXZ0Omluc3RhbmNlSUQ+CiAgICAgICAgICAg&#10;ICAgICAgIDxzdEV2dDp3aGVuPjIwMTQtMTItMjJUMTU6MDE6NDU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RGNUFGMENFMDg5RTQxMUJBQjZBM0YyMDVCNkRBMjQ8L3N0&#10;RXZ0Omluc3RhbmNlSUQ+CiAgICAgICAgICAgICAgICAgIDxzdEV2dDp3aGVuPjIwMTQtMTItMjJU&#10;MTU6MDE6NTI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QzY4OTdCNUJG&#10;Mzg5RTQxMUJBQjZBM0YyMDVCNkRBMjQ8L3N0RXZ0Omluc3RhbmNlSUQ+CiAgICAgICAgICAgICAg&#10;ICAgIDxzdEV2dDp3aGVuPjIwMTQtMTItMjJUMTc6MDE6MjA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Qzc4OTdCNUJGMzg5RTQxMUJBQjZBM0YyMDVCNkRBMjQ8L3N0RXZ0&#10;Omluc3RhbmNlSUQ+CiAgICAgICAgICAgICAgICAgIDxzdEV2dDp3aGVuPjIwMTQtMTItMjJUMTc6&#10;MDE6MjY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KPD94cGFja2V0IGVuZD0idyI/Pv/uAA5BZG9iZQBkwAAAAAH/2wCEAAEBAQEBAQEBAQEBAQEB&#10;AQEBAQEBAQEBAQEBAQEBAQEBAQEBAQEBAQEBAQECAgICAgICAgICAgMDAwMDAwMDAwMBAQEBAQEB&#10;AgEBAgICAQICAwMDAwMDAwMDAwMDAwMDAwMDAwMDAwMDAwMDAwMDAwMDAwMDAwMDAwMDAwMDAwMD&#10;A//AABEIAXECxQMBEQACEQEDEQH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YppoaaGWoqJYqenp4pJp55pFihhhiUvLLLK5VI4o0UlmJAAFz72qszBVBLE0AHEnrRIAqcAdESzn&#10;8zn4KYfuDYfQVB8jdhb27e7I3phNgbZ2b1rWVHYso3LnsjDjKajz2b2dT5jbO1/tqiYecZGtppIw&#10;CAjNZSPYPa/nybZrjmCTbbiDZ7aBpXkmAh7FGolFkKu9QMaFYH1pnoMS858sR7hFtS3kUl/NIEVI&#10;z4ncxpRmSqrTz1EdHy9gHoU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" o:spid="_x0000_s20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OrmzDAAAA2wAAAA8AAABkcnMvZG93bnJldi54bWxEj0GLwjAUhO/C/ofwFvam6XZBpBpFhBUP&#10;sqAW0dujebbB5qU00Xb/vREEj8PMfMPMFr2txZ1abxwr+B4lIIgLpw2XCvLD73ACwgdkjbVjUvBP&#10;Hhbzj8EMM+063tF9H0oRIewzVFCF0GRS+qIii37kGuLoXVxrMUTZllK32EW4rWWaJGNp0XBcqLCh&#10;VUXFdX+zCtY3cziac2q7oE+XyV+3zRO7Verrs19OQQTqwzv8am+0gp8Unl/iD5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86ubMMAAADbAAAADwAAAAAAAAAAAAAAAACf&#10;AgAAZHJzL2Rvd25yZXYueG1sUEsFBgAAAAAEAAQA9wAAAI8DAAAAAA==&#10;">
            <v:imagedata r:id="rId1" o:title="02_Logo_wersja_pozioma(CMYK)"/>
            <v:path arrowok="t"/>
          </v:shape>
          <v:group id="Grupa 10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<v:shape id="Obraz 11" o:spid="_x0000_s2052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YDgXDAAAA2wAAAA8AAABkcnMvZG93bnJldi54bWxEj09rAjEUxO8Fv0N4grea+AfRrVG0KHrw&#10;4rbg9bF5bpZuXpZNquu3N0Khx2FmfsMs152rxY3aUHnWMBoqEMSFNxWXGr6/9u9zECEiG6w9k4YH&#10;BVivem9LzIy/85lueSxFgnDIUIONscmkDIUlh2HoG+LkXX3rMCbZltK0eE9wV8uxUjPpsOK0YLGh&#10;T0vFT/7rNByVmoYLn/J8s3vY7WJ03ceD1HrQ7zYfICJ18T/81z4aDZMpvL6k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VgOBcMAAADbAAAADwAAAAAAAAAAAAAAAACf&#10;AgAAZHJzL2Rvd25yZXYueG1sUEsFBgAAAAAEAAQA9wAAAI8DAAAAAA==&#10;">
              <v:imagedata r:id="rId2" o:title="Logo WUP w układzie poziomym"/>
              <v:path arrowok="t"/>
            </v:shape>
            <v:shape id="Obraz 12" o:spid="_x0000_s2053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2nCLFAAAA2wAAAA8AAABkcnMvZG93bnJldi54bWxEj0FrwkAUhO8F/8PyCr3VTS0pNnUVEQQP&#10;BY3RQm+P7Gs2NPs2ZDcm/feuUPA4zMw3zGI12kZcqPO1YwUv0wQEcel0zZWCU7F9noPwAVlj45gU&#10;/JGH1XLysMBMu4FzuhxDJSKEfYYKTAhtJqUvDVn0U9cSR+/HdRZDlF0ldYdDhNtGzpLkTVqsOS4Y&#10;bGljqPw99lbB+2d6Tt3hK++35/57b/KBy2Kt1NPjuP4AEWgM9/B/e6cVvKZw+xJ/gFx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NpwixQAAANsAAAAPAAAAAAAAAAAAAAAA&#10;AJ8CAABkcnMvZG93bnJldi54bWxQSwUGAAAAAAQABAD3AAAAkQMAAAAA&#10;">
              <v:imagedata r:id="rId3" o:title="FE_PR_POZIOM-Kolor-01" cropleft="5312f"/>
              <v:path arrowok="t"/>
            </v:shape>
            <v:shape id="Obraz 23" o:spid="_x0000_s2054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vtZLFAAAA2wAAAA8AAABkcnMvZG93bnJldi54bWxEj0FrwkAUhO8F/8PyBG910ypB02yklFa8&#10;qBjF8zP7moRm36bZVWN/fVco9DjMzDdMuuhNIy7UudqygqdxBIK4sLrmUsFh//E4A+E8ssbGMim4&#10;kYNFNnhIMdH2yju65L4UAcIuQQWV920ipSsqMujGtiUO3qftDPogu1LqDq8Bbhr5HEWxNFhzWKiw&#10;pbeKiq/8bBTM4+Vprjer6fanqKfr7TGONu/fSo2G/esLCE+9/w//tVdawSSG+5fwA2T2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77WSxQAAANs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2"/>
    <w:multiLevelType w:val="singleLevel"/>
    <w:tmpl w:val="68A4E40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/>
      </w:rPr>
    </w:lvl>
  </w:abstractNum>
  <w:abstractNum w:abstractNumId="9">
    <w:nsid w:val="0000000A"/>
    <w:multiLevelType w:val="singleLevel"/>
    <w:tmpl w:val="0000000A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C4559B"/>
    <w:multiLevelType w:val="hybridMultilevel"/>
    <w:tmpl w:val="E0E6946E"/>
    <w:lvl w:ilvl="0" w:tplc="6E762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93F79"/>
    <w:multiLevelType w:val="hybridMultilevel"/>
    <w:tmpl w:val="9580BDAE"/>
    <w:lvl w:ilvl="0" w:tplc="6E762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465EE"/>
    <w:multiLevelType w:val="hybridMultilevel"/>
    <w:tmpl w:val="57BEA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C6C0E"/>
    <w:multiLevelType w:val="hybridMultilevel"/>
    <w:tmpl w:val="86FE4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77364"/>
    <w:multiLevelType w:val="hybridMultilevel"/>
    <w:tmpl w:val="6F54642C"/>
    <w:lvl w:ilvl="0" w:tplc="57189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824FC6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56351"/>
    <w:multiLevelType w:val="hybridMultilevel"/>
    <w:tmpl w:val="D38893DE"/>
    <w:lvl w:ilvl="0" w:tplc="6E762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6E25FF"/>
    <w:multiLevelType w:val="hybridMultilevel"/>
    <w:tmpl w:val="CC4E6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F3643"/>
    <w:multiLevelType w:val="hybridMultilevel"/>
    <w:tmpl w:val="135E8032"/>
    <w:lvl w:ilvl="0" w:tplc="6E762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9"/>
  </w:num>
  <w:num w:numId="16">
    <w:abstractNumId w:val="21"/>
  </w:num>
  <w:num w:numId="17">
    <w:abstractNumId w:val="15"/>
  </w:num>
  <w:num w:numId="18">
    <w:abstractNumId w:val="14"/>
  </w:num>
  <w:num w:numId="19">
    <w:abstractNumId w:val="23"/>
  </w:num>
  <w:num w:numId="20">
    <w:abstractNumId w:val="18"/>
  </w:num>
  <w:num w:numId="21">
    <w:abstractNumId w:val="13"/>
  </w:num>
  <w:num w:numId="22">
    <w:abstractNumId w:val="16"/>
  </w:num>
  <w:num w:numId="23">
    <w:abstractNumId w:val="2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3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03534"/>
    <w:rsid w:val="00013C96"/>
    <w:rsid w:val="00015EA8"/>
    <w:rsid w:val="000402C5"/>
    <w:rsid w:val="00041540"/>
    <w:rsid w:val="00097CA5"/>
    <w:rsid w:val="000C1104"/>
    <w:rsid w:val="000E2E7D"/>
    <w:rsid w:val="001D6848"/>
    <w:rsid w:val="0020641F"/>
    <w:rsid w:val="002432F3"/>
    <w:rsid w:val="00267C12"/>
    <w:rsid w:val="00271372"/>
    <w:rsid w:val="0027755D"/>
    <w:rsid w:val="002A3A05"/>
    <w:rsid w:val="002B6F9F"/>
    <w:rsid w:val="002C16E9"/>
    <w:rsid w:val="002F452F"/>
    <w:rsid w:val="00311AFD"/>
    <w:rsid w:val="00362C17"/>
    <w:rsid w:val="00370A20"/>
    <w:rsid w:val="00390699"/>
    <w:rsid w:val="004024F3"/>
    <w:rsid w:val="00411631"/>
    <w:rsid w:val="00411992"/>
    <w:rsid w:val="004166D2"/>
    <w:rsid w:val="00421518"/>
    <w:rsid w:val="004272FC"/>
    <w:rsid w:val="00443042"/>
    <w:rsid w:val="0045174C"/>
    <w:rsid w:val="00461C3F"/>
    <w:rsid w:val="004A0CBD"/>
    <w:rsid w:val="004A0CF3"/>
    <w:rsid w:val="004A45BB"/>
    <w:rsid w:val="004A6FC4"/>
    <w:rsid w:val="004E228A"/>
    <w:rsid w:val="00582939"/>
    <w:rsid w:val="00597F3D"/>
    <w:rsid w:val="005A6BDF"/>
    <w:rsid w:val="00610566"/>
    <w:rsid w:val="00663718"/>
    <w:rsid w:val="00675C76"/>
    <w:rsid w:val="007748B8"/>
    <w:rsid w:val="00786BE6"/>
    <w:rsid w:val="007B796D"/>
    <w:rsid w:val="007E461F"/>
    <w:rsid w:val="007F43BF"/>
    <w:rsid w:val="008343FA"/>
    <w:rsid w:val="008516EA"/>
    <w:rsid w:val="00885BF4"/>
    <w:rsid w:val="008A6A20"/>
    <w:rsid w:val="008D307B"/>
    <w:rsid w:val="00920B06"/>
    <w:rsid w:val="0094196C"/>
    <w:rsid w:val="0094657E"/>
    <w:rsid w:val="00952100"/>
    <w:rsid w:val="00952260"/>
    <w:rsid w:val="00953A10"/>
    <w:rsid w:val="00956745"/>
    <w:rsid w:val="0099286B"/>
    <w:rsid w:val="00994B18"/>
    <w:rsid w:val="009B3518"/>
    <w:rsid w:val="009E2500"/>
    <w:rsid w:val="00A16143"/>
    <w:rsid w:val="00A70B3C"/>
    <w:rsid w:val="00AC37BC"/>
    <w:rsid w:val="00AD32FD"/>
    <w:rsid w:val="00AE1A41"/>
    <w:rsid w:val="00B03534"/>
    <w:rsid w:val="00B05CA9"/>
    <w:rsid w:val="00B57413"/>
    <w:rsid w:val="00B865A6"/>
    <w:rsid w:val="00BD4B0C"/>
    <w:rsid w:val="00BE4F9B"/>
    <w:rsid w:val="00C50CDB"/>
    <w:rsid w:val="00C85F6E"/>
    <w:rsid w:val="00C917D2"/>
    <w:rsid w:val="00D131EC"/>
    <w:rsid w:val="00D17DD2"/>
    <w:rsid w:val="00D812B6"/>
    <w:rsid w:val="00D84AB4"/>
    <w:rsid w:val="00DC5703"/>
    <w:rsid w:val="00DD3D1F"/>
    <w:rsid w:val="00DE2318"/>
    <w:rsid w:val="00E40B89"/>
    <w:rsid w:val="00E47B87"/>
    <w:rsid w:val="00E524AE"/>
    <w:rsid w:val="00E65DD0"/>
    <w:rsid w:val="00E71854"/>
    <w:rsid w:val="00E966EA"/>
    <w:rsid w:val="00EA7B88"/>
    <w:rsid w:val="00EC145C"/>
    <w:rsid w:val="00ED0ED9"/>
    <w:rsid w:val="00EF4D2C"/>
    <w:rsid w:val="00EF5E02"/>
    <w:rsid w:val="00F30AC0"/>
    <w:rsid w:val="00F37438"/>
    <w:rsid w:val="00F376AB"/>
    <w:rsid w:val="00F70E1E"/>
    <w:rsid w:val="00FB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7B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C37BC"/>
    <w:rPr>
      <w:rFonts w:hint="default"/>
    </w:rPr>
  </w:style>
  <w:style w:type="character" w:customStyle="1" w:styleId="WW8Num1z1">
    <w:name w:val="WW8Num1z1"/>
    <w:rsid w:val="00AC37BC"/>
  </w:style>
  <w:style w:type="character" w:customStyle="1" w:styleId="WW8Num1z2">
    <w:name w:val="WW8Num1z2"/>
    <w:rsid w:val="00AC37BC"/>
  </w:style>
  <w:style w:type="character" w:customStyle="1" w:styleId="WW8Num1z3">
    <w:name w:val="WW8Num1z3"/>
    <w:rsid w:val="00AC37BC"/>
  </w:style>
  <w:style w:type="character" w:customStyle="1" w:styleId="WW8Num1z4">
    <w:name w:val="WW8Num1z4"/>
    <w:rsid w:val="00AC37BC"/>
  </w:style>
  <w:style w:type="character" w:customStyle="1" w:styleId="WW8Num1z5">
    <w:name w:val="WW8Num1z5"/>
    <w:rsid w:val="00AC37BC"/>
  </w:style>
  <w:style w:type="character" w:customStyle="1" w:styleId="WW8Num1z6">
    <w:name w:val="WW8Num1z6"/>
    <w:rsid w:val="00AC37BC"/>
  </w:style>
  <w:style w:type="character" w:customStyle="1" w:styleId="WW8Num1z7">
    <w:name w:val="WW8Num1z7"/>
    <w:rsid w:val="00AC37BC"/>
  </w:style>
  <w:style w:type="character" w:customStyle="1" w:styleId="WW8Num1z8">
    <w:name w:val="WW8Num1z8"/>
    <w:rsid w:val="00AC37BC"/>
  </w:style>
  <w:style w:type="character" w:customStyle="1" w:styleId="WW8Num2z0">
    <w:name w:val="WW8Num2z0"/>
    <w:rsid w:val="00AC37BC"/>
    <w:rPr>
      <w:rFonts w:hint="default"/>
    </w:rPr>
  </w:style>
  <w:style w:type="character" w:customStyle="1" w:styleId="WW8Num2z1">
    <w:name w:val="WW8Num2z1"/>
    <w:rsid w:val="00AC37BC"/>
  </w:style>
  <w:style w:type="character" w:customStyle="1" w:styleId="WW8Num2z2">
    <w:name w:val="WW8Num2z2"/>
    <w:rsid w:val="00AC37BC"/>
  </w:style>
  <w:style w:type="character" w:customStyle="1" w:styleId="WW8Num2z3">
    <w:name w:val="WW8Num2z3"/>
    <w:rsid w:val="00AC37BC"/>
  </w:style>
  <w:style w:type="character" w:customStyle="1" w:styleId="WW8Num2z4">
    <w:name w:val="WW8Num2z4"/>
    <w:rsid w:val="00AC37BC"/>
  </w:style>
  <w:style w:type="character" w:customStyle="1" w:styleId="WW8Num2z5">
    <w:name w:val="WW8Num2z5"/>
    <w:rsid w:val="00AC37BC"/>
  </w:style>
  <w:style w:type="character" w:customStyle="1" w:styleId="WW8Num2z6">
    <w:name w:val="WW8Num2z6"/>
    <w:rsid w:val="00AC37BC"/>
  </w:style>
  <w:style w:type="character" w:customStyle="1" w:styleId="WW8Num2z7">
    <w:name w:val="WW8Num2z7"/>
    <w:rsid w:val="00AC37BC"/>
  </w:style>
  <w:style w:type="character" w:customStyle="1" w:styleId="WW8Num2z8">
    <w:name w:val="WW8Num2z8"/>
    <w:rsid w:val="00AC37BC"/>
  </w:style>
  <w:style w:type="character" w:customStyle="1" w:styleId="WW8Num3z0">
    <w:name w:val="WW8Num3z0"/>
    <w:rsid w:val="00AC37BC"/>
    <w:rPr>
      <w:rFonts w:hint="default"/>
    </w:rPr>
  </w:style>
  <w:style w:type="character" w:customStyle="1" w:styleId="WW8Num3z1">
    <w:name w:val="WW8Num3z1"/>
    <w:rsid w:val="00AC37BC"/>
  </w:style>
  <w:style w:type="character" w:customStyle="1" w:styleId="WW8Num3z2">
    <w:name w:val="WW8Num3z2"/>
    <w:rsid w:val="00AC37BC"/>
  </w:style>
  <w:style w:type="character" w:customStyle="1" w:styleId="WW8Num3z3">
    <w:name w:val="WW8Num3z3"/>
    <w:rsid w:val="00AC37BC"/>
  </w:style>
  <w:style w:type="character" w:customStyle="1" w:styleId="WW8Num3z4">
    <w:name w:val="WW8Num3z4"/>
    <w:rsid w:val="00AC37BC"/>
  </w:style>
  <w:style w:type="character" w:customStyle="1" w:styleId="WW8Num3z5">
    <w:name w:val="WW8Num3z5"/>
    <w:rsid w:val="00AC37BC"/>
  </w:style>
  <w:style w:type="character" w:customStyle="1" w:styleId="WW8Num3z6">
    <w:name w:val="WW8Num3z6"/>
    <w:rsid w:val="00AC37BC"/>
  </w:style>
  <w:style w:type="character" w:customStyle="1" w:styleId="WW8Num3z7">
    <w:name w:val="WW8Num3z7"/>
    <w:rsid w:val="00AC37BC"/>
  </w:style>
  <w:style w:type="character" w:customStyle="1" w:styleId="WW8Num3z8">
    <w:name w:val="WW8Num3z8"/>
    <w:rsid w:val="00AC37BC"/>
  </w:style>
  <w:style w:type="character" w:customStyle="1" w:styleId="WW8Num4z0">
    <w:name w:val="WW8Num4z0"/>
    <w:rsid w:val="00AC37BC"/>
  </w:style>
  <w:style w:type="character" w:customStyle="1" w:styleId="WW8Num4z1">
    <w:name w:val="WW8Num4z1"/>
    <w:rsid w:val="00AC37BC"/>
  </w:style>
  <w:style w:type="character" w:customStyle="1" w:styleId="WW8Num4z2">
    <w:name w:val="WW8Num4z2"/>
    <w:rsid w:val="00AC37BC"/>
  </w:style>
  <w:style w:type="character" w:customStyle="1" w:styleId="WW8Num4z3">
    <w:name w:val="WW8Num4z3"/>
    <w:rsid w:val="00AC37BC"/>
  </w:style>
  <w:style w:type="character" w:customStyle="1" w:styleId="WW8Num4z4">
    <w:name w:val="WW8Num4z4"/>
    <w:rsid w:val="00AC37BC"/>
  </w:style>
  <w:style w:type="character" w:customStyle="1" w:styleId="WW8Num4z5">
    <w:name w:val="WW8Num4z5"/>
    <w:rsid w:val="00AC37BC"/>
  </w:style>
  <w:style w:type="character" w:customStyle="1" w:styleId="WW8Num4z6">
    <w:name w:val="WW8Num4z6"/>
    <w:rsid w:val="00AC37BC"/>
  </w:style>
  <w:style w:type="character" w:customStyle="1" w:styleId="WW8Num4z7">
    <w:name w:val="WW8Num4z7"/>
    <w:rsid w:val="00AC37BC"/>
  </w:style>
  <w:style w:type="character" w:customStyle="1" w:styleId="WW8Num4z8">
    <w:name w:val="WW8Num4z8"/>
    <w:rsid w:val="00AC37BC"/>
  </w:style>
  <w:style w:type="character" w:customStyle="1" w:styleId="WW8Num5z0">
    <w:name w:val="WW8Num5z0"/>
    <w:rsid w:val="00AC37BC"/>
    <w:rPr>
      <w:rFonts w:hint="default"/>
    </w:rPr>
  </w:style>
  <w:style w:type="character" w:customStyle="1" w:styleId="WW8Num5z1">
    <w:name w:val="WW8Num5z1"/>
    <w:rsid w:val="00AC37BC"/>
  </w:style>
  <w:style w:type="character" w:customStyle="1" w:styleId="WW8Num5z2">
    <w:name w:val="WW8Num5z2"/>
    <w:rsid w:val="00AC37BC"/>
  </w:style>
  <w:style w:type="character" w:customStyle="1" w:styleId="WW8Num5z3">
    <w:name w:val="WW8Num5z3"/>
    <w:rsid w:val="00AC37BC"/>
  </w:style>
  <w:style w:type="character" w:customStyle="1" w:styleId="WW8Num5z4">
    <w:name w:val="WW8Num5z4"/>
    <w:rsid w:val="00AC37BC"/>
  </w:style>
  <w:style w:type="character" w:customStyle="1" w:styleId="WW8Num5z5">
    <w:name w:val="WW8Num5z5"/>
    <w:rsid w:val="00AC37BC"/>
  </w:style>
  <w:style w:type="character" w:customStyle="1" w:styleId="WW8Num5z6">
    <w:name w:val="WW8Num5z6"/>
    <w:rsid w:val="00AC37BC"/>
  </w:style>
  <w:style w:type="character" w:customStyle="1" w:styleId="WW8Num5z7">
    <w:name w:val="WW8Num5z7"/>
    <w:rsid w:val="00AC37BC"/>
  </w:style>
  <w:style w:type="character" w:customStyle="1" w:styleId="WW8Num5z8">
    <w:name w:val="WW8Num5z8"/>
    <w:rsid w:val="00AC37BC"/>
  </w:style>
  <w:style w:type="character" w:customStyle="1" w:styleId="WW8Num6z0">
    <w:name w:val="WW8Num6z0"/>
    <w:rsid w:val="00AC37BC"/>
  </w:style>
  <w:style w:type="character" w:customStyle="1" w:styleId="WW8Num6z1">
    <w:name w:val="WW8Num6z1"/>
    <w:rsid w:val="00AC37BC"/>
  </w:style>
  <w:style w:type="character" w:customStyle="1" w:styleId="WW8Num6z2">
    <w:name w:val="WW8Num6z2"/>
    <w:rsid w:val="00AC37BC"/>
  </w:style>
  <w:style w:type="character" w:customStyle="1" w:styleId="WW8Num6z3">
    <w:name w:val="WW8Num6z3"/>
    <w:rsid w:val="00AC37BC"/>
  </w:style>
  <w:style w:type="character" w:customStyle="1" w:styleId="WW8Num6z4">
    <w:name w:val="WW8Num6z4"/>
    <w:rsid w:val="00AC37BC"/>
  </w:style>
  <w:style w:type="character" w:customStyle="1" w:styleId="WW8Num6z5">
    <w:name w:val="WW8Num6z5"/>
    <w:rsid w:val="00AC37BC"/>
  </w:style>
  <w:style w:type="character" w:customStyle="1" w:styleId="WW8Num6z6">
    <w:name w:val="WW8Num6z6"/>
    <w:rsid w:val="00AC37BC"/>
  </w:style>
  <w:style w:type="character" w:customStyle="1" w:styleId="WW8Num6z7">
    <w:name w:val="WW8Num6z7"/>
    <w:rsid w:val="00AC37BC"/>
  </w:style>
  <w:style w:type="character" w:customStyle="1" w:styleId="WW8Num6z8">
    <w:name w:val="WW8Num6z8"/>
    <w:rsid w:val="00AC37BC"/>
  </w:style>
  <w:style w:type="character" w:customStyle="1" w:styleId="WW8Num7z0">
    <w:name w:val="WW8Num7z0"/>
    <w:rsid w:val="00AC37BC"/>
    <w:rPr>
      <w:rFonts w:hint="default"/>
    </w:rPr>
  </w:style>
  <w:style w:type="character" w:customStyle="1" w:styleId="WW8Num7z1">
    <w:name w:val="WW8Num7z1"/>
    <w:rsid w:val="00AC37BC"/>
  </w:style>
  <w:style w:type="character" w:customStyle="1" w:styleId="WW8Num7z2">
    <w:name w:val="WW8Num7z2"/>
    <w:rsid w:val="00AC37BC"/>
  </w:style>
  <w:style w:type="character" w:customStyle="1" w:styleId="WW8Num7z3">
    <w:name w:val="WW8Num7z3"/>
    <w:rsid w:val="00AC37BC"/>
  </w:style>
  <w:style w:type="character" w:customStyle="1" w:styleId="WW8Num7z4">
    <w:name w:val="WW8Num7z4"/>
    <w:rsid w:val="00AC37BC"/>
  </w:style>
  <w:style w:type="character" w:customStyle="1" w:styleId="WW8Num7z5">
    <w:name w:val="WW8Num7z5"/>
    <w:rsid w:val="00AC37BC"/>
  </w:style>
  <w:style w:type="character" w:customStyle="1" w:styleId="WW8Num7z6">
    <w:name w:val="WW8Num7z6"/>
    <w:rsid w:val="00AC37BC"/>
  </w:style>
  <w:style w:type="character" w:customStyle="1" w:styleId="WW8Num7z7">
    <w:name w:val="WW8Num7z7"/>
    <w:rsid w:val="00AC37BC"/>
  </w:style>
  <w:style w:type="character" w:customStyle="1" w:styleId="WW8Num7z8">
    <w:name w:val="WW8Num7z8"/>
    <w:rsid w:val="00AC37BC"/>
  </w:style>
  <w:style w:type="character" w:customStyle="1" w:styleId="WW8Num8z0">
    <w:name w:val="WW8Num8z0"/>
    <w:rsid w:val="00AC37BC"/>
    <w:rPr>
      <w:rFonts w:hint="default"/>
    </w:rPr>
  </w:style>
  <w:style w:type="character" w:customStyle="1" w:styleId="WW8Num8z1">
    <w:name w:val="WW8Num8z1"/>
    <w:rsid w:val="00AC37BC"/>
  </w:style>
  <w:style w:type="character" w:customStyle="1" w:styleId="WW8Num8z2">
    <w:name w:val="WW8Num8z2"/>
    <w:rsid w:val="00AC37BC"/>
  </w:style>
  <w:style w:type="character" w:customStyle="1" w:styleId="WW8Num8z3">
    <w:name w:val="WW8Num8z3"/>
    <w:rsid w:val="00AC37BC"/>
  </w:style>
  <w:style w:type="character" w:customStyle="1" w:styleId="WW8Num8z4">
    <w:name w:val="WW8Num8z4"/>
    <w:rsid w:val="00AC37BC"/>
  </w:style>
  <w:style w:type="character" w:customStyle="1" w:styleId="WW8Num8z5">
    <w:name w:val="WW8Num8z5"/>
    <w:rsid w:val="00AC37BC"/>
  </w:style>
  <w:style w:type="character" w:customStyle="1" w:styleId="WW8Num8z6">
    <w:name w:val="WW8Num8z6"/>
    <w:rsid w:val="00AC37BC"/>
  </w:style>
  <w:style w:type="character" w:customStyle="1" w:styleId="WW8Num8z7">
    <w:name w:val="WW8Num8z7"/>
    <w:rsid w:val="00AC37BC"/>
  </w:style>
  <w:style w:type="character" w:customStyle="1" w:styleId="WW8Num8z8">
    <w:name w:val="WW8Num8z8"/>
    <w:rsid w:val="00AC37BC"/>
  </w:style>
  <w:style w:type="character" w:customStyle="1" w:styleId="WW8Num9z0">
    <w:name w:val="WW8Num9z0"/>
    <w:rsid w:val="00AC37BC"/>
    <w:rPr>
      <w:rFonts w:hint="default"/>
    </w:rPr>
  </w:style>
  <w:style w:type="character" w:customStyle="1" w:styleId="WW8Num9z1">
    <w:name w:val="WW8Num9z1"/>
    <w:rsid w:val="00AC37BC"/>
  </w:style>
  <w:style w:type="character" w:customStyle="1" w:styleId="WW8Num9z2">
    <w:name w:val="WW8Num9z2"/>
    <w:rsid w:val="00AC37BC"/>
  </w:style>
  <w:style w:type="character" w:customStyle="1" w:styleId="WW8Num9z3">
    <w:name w:val="WW8Num9z3"/>
    <w:rsid w:val="00AC37BC"/>
  </w:style>
  <w:style w:type="character" w:customStyle="1" w:styleId="WW8Num9z4">
    <w:name w:val="WW8Num9z4"/>
    <w:rsid w:val="00AC37BC"/>
  </w:style>
  <w:style w:type="character" w:customStyle="1" w:styleId="WW8Num9z5">
    <w:name w:val="WW8Num9z5"/>
    <w:rsid w:val="00AC37BC"/>
  </w:style>
  <w:style w:type="character" w:customStyle="1" w:styleId="WW8Num9z6">
    <w:name w:val="WW8Num9z6"/>
    <w:rsid w:val="00AC37BC"/>
  </w:style>
  <w:style w:type="character" w:customStyle="1" w:styleId="WW8Num9z7">
    <w:name w:val="WW8Num9z7"/>
    <w:rsid w:val="00AC37BC"/>
  </w:style>
  <w:style w:type="character" w:customStyle="1" w:styleId="WW8Num9z8">
    <w:name w:val="WW8Num9z8"/>
    <w:rsid w:val="00AC37BC"/>
  </w:style>
  <w:style w:type="character" w:customStyle="1" w:styleId="WW8Num10z0">
    <w:name w:val="WW8Num10z0"/>
    <w:rsid w:val="00AC37BC"/>
  </w:style>
  <w:style w:type="character" w:customStyle="1" w:styleId="WW8Num10z1">
    <w:name w:val="WW8Num10z1"/>
    <w:rsid w:val="00AC37BC"/>
  </w:style>
  <w:style w:type="character" w:customStyle="1" w:styleId="WW8Num10z2">
    <w:name w:val="WW8Num10z2"/>
    <w:rsid w:val="00AC37BC"/>
  </w:style>
  <w:style w:type="character" w:customStyle="1" w:styleId="WW8Num10z3">
    <w:name w:val="WW8Num10z3"/>
    <w:rsid w:val="00AC37BC"/>
  </w:style>
  <w:style w:type="character" w:customStyle="1" w:styleId="WW8Num10z4">
    <w:name w:val="WW8Num10z4"/>
    <w:rsid w:val="00AC37BC"/>
  </w:style>
  <w:style w:type="character" w:customStyle="1" w:styleId="WW8Num10z5">
    <w:name w:val="WW8Num10z5"/>
    <w:rsid w:val="00AC37BC"/>
  </w:style>
  <w:style w:type="character" w:customStyle="1" w:styleId="WW8Num10z6">
    <w:name w:val="WW8Num10z6"/>
    <w:rsid w:val="00AC37BC"/>
  </w:style>
  <w:style w:type="character" w:customStyle="1" w:styleId="WW8Num10z7">
    <w:name w:val="WW8Num10z7"/>
    <w:rsid w:val="00AC37BC"/>
  </w:style>
  <w:style w:type="character" w:customStyle="1" w:styleId="WW8Num10z8">
    <w:name w:val="WW8Num10z8"/>
    <w:rsid w:val="00AC37BC"/>
  </w:style>
  <w:style w:type="character" w:customStyle="1" w:styleId="WW8Num11z0">
    <w:name w:val="WW8Num11z0"/>
    <w:rsid w:val="00AC37BC"/>
    <w:rPr>
      <w:b w:val="0"/>
    </w:rPr>
  </w:style>
  <w:style w:type="character" w:customStyle="1" w:styleId="WW8Num11z1">
    <w:name w:val="WW8Num11z1"/>
    <w:rsid w:val="00AC37BC"/>
  </w:style>
  <w:style w:type="character" w:customStyle="1" w:styleId="WW8Num11z2">
    <w:name w:val="WW8Num11z2"/>
    <w:rsid w:val="00AC37BC"/>
  </w:style>
  <w:style w:type="character" w:customStyle="1" w:styleId="WW8Num11z3">
    <w:name w:val="WW8Num11z3"/>
    <w:rsid w:val="00AC37BC"/>
  </w:style>
  <w:style w:type="character" w:customStyle="1" w:styleId="WW8Num11z4">
    <w:name w:val="WW8Num11z4"/>
    <w:rsid w:val="00AC37BC"/>
  </w:style>
  <w:style w:type="character" w:customStyle="1" w:styleId="WW8Num11z5">
    <w:name w:val="WW8Num11z5"/>
    <w:rsid w:val="00AC37BC"/>
  </w:style>
  <w:style w:type="character" w:customStyle="1" w:styleId="WW8Num11z6">
    <w:name w:val="WW8Num11z6"/>
    <w:rsid w:val="00AC37BC"/>
  </w:style>
  <w:style w:type="character" w:customStyle="1" w:styleId="WW8Num11z7">
    <w:name w:val="WW8Num11z7"/>
    <w:rsid w:val="00AC37BC"/>
  </w:style>
  <w:style w:type="character" w:customStyle="1" w:styleId="WW8Num11z8">
    <w:name w:val="WW8Num11z8"/>
    <w:rsid w:val="00AC37BC"/>
  </w:style>
  <w:style w:type="character" w:customStyle="1" w:styleId="WW8Num12z0">
    <w:name w:val="WW8Num12z0"/>
    <w:rsid w:val="00AC37BC"/>
  </w:style>
  <w:style w:type="character" w:customStyle="1" w:styleId="WW8Num12z1">
    <w:name w:val="WW8Num12z1"/>
    <w:rsid w:val="00AC37BC"/>
  </w:style>
  <w:style w:type="character" w:customStyle="1" w:styleId="WW8Num12z2">
    <w:name w:val="WW8Num12z2"/>
    <w:rsid w:val="00AC37BC"/>
  </w:style>
  <w:style w:type="character" w:customStyle="1" w:styleId="WW8Num12z3">
    <w:name w:val="WW8Num12z3"/>
    <w:rsid w:val="00AC37BC"/>
  </w:style>
  <w:style w:type="character" w:customStyle="1" w:styleId="WW8Num12z4">
    <w:name w:val="WW8Num12z4"/>
    <w:rsid w:val="00AC37BC"/>
  </w:style>
  <w:style w:type="character" w:customStyle="1" w:styleId="WW8Num12z5">
    <w:name w:val="WW8Num12z5"/>
    <w:rsid w:val="00AC37BC"/>
  </w:style>
  <w:style w:type="character" w:customStyle="1" w:styleId="WW8Num12z6">
    <w:name w:val="WW8Num12z6"/>
    <w:rsid w:val="00AC37BC"/>
  </w:style>
  <w:style w:type="character" w:customStyle="1" w:styleId="WW8Num12z7">
    <w:name w:val="WW8Num12z7"/>
    <w:rsid w:val="00AC37BC"/>
  </w:style>
  <w:style w:type="character" w:customStyle="1" w:styleId="WW8Num12z8">
    <w:name w:val="WW8Num12z8"/>
    <w:rsid w:val="00AC37BC"/>
  </w:style>
  <w:style w:type="character" w:customStyle="1" w:styleId="WW8Num13z0">
    <w:name w:val="WW8Num13z0"/>
    <w:rsid w:val="00AC37BC"/>
  </w:style>
  <w:style w:type="character" w:customStyle="1" w:styleId="WW8Num13z1">
    <w:name w:val="WW8Num13z1"/>
    <w:rsid w:val="00AC37BC"/>
  </w:style>
  <w:style w:type="character" w:customStyle="1" w:styleId="WW8Num13z2">
    <w:name w:val="WW8Num13z2"/>
    <w:rsid w:val="00AC37BC"/>
  </w:style>
  <w:style w:type="character" w:customStyle="1" w:styleId="WW8Num13z3">
    <w:name w:val="WW8Num13z3"/>
    <w:rsid w:val="00AC37BC"/>
  </w:style>
  <w:style w:type="character" w:customStyle="1" w:styleId="WW8Num13z4">
    <w:name w:val="WW8Num13z4"/>
    <w:rsid w:val="00AC37BC"/>
  </w:style>
  <w:style w:type="character" w:customStyle="1" w:styleId="WW8Num13z5">
    <w:name w:val="WW8Num13z5"/>
    <w:rsid w:val="00AC37BC"/>
  </w:style>
  <w:style w:type="character" w:customStyle="1" w:styleId="WW8Num13z6">
    <w:name w:val="WW8Num13z6"/>
    <w:rsid w:val="00AC37BC"/>
  </w:style>
  <w:style w:type="character" w:customStyle="1" w:styleId="WW8Num13z7">
    <w:name w:val="WW8Num13z7"/>
    <w:rsid w:val="00AC37BC"/>
  </w:style>
  <w:style w:type="character" w:customStyle="1" w:styleId="WW8Num13z8">
    <w:name w:val="WW8Num13z8"/>
    <w:rsid w:val="00AC37BC"/>
  </w:style>
  <w:style w:type="character" w:customStyle="1" w:styleId="WW8Num14z0">
    <w:name w:val="WW8Num14z0"/>
    <w:rsid w:val="00AC37BC"/>
    <w:rPr>
      <w:sz w:val="20"/>
      <w:szCs w:val="20"/>
    </w:rPr>
  </w:style>
  <w:style w:type="character" w:customStyle="1" w:styleId="WW8Num14z1">
    <w:name w:val="WW8Num14z1"/>
    <w:rsid w:val="00AC37BC"/>
  </w:style>
  <w:style w:type="character" w:customStyle="1" w:styleId="WW8Num14z2">
    <w:name w:val="WW8Num14z2"/>
    <w:rsid w:val="00AC37BC"/>
  </w:style>
  <w:style w:type="character" w:customStyle="1" w:styleId="WW8Num14z3">
    <w:name w:val="WW8Num14z3"/>
    <w:rsid w:val="00AC37BC"/>
  </w:style>
  <w:style w:type="character" w:customStyle="1" w:styleId="WW8Num14z4">
    <w:name w:val="WW8Num14z4"/>
    <w:rsid w:val="00AC37BC"/>
  </w:style>
  <w:style w:type="character" w:customStyle="1" w:styleId="WW8Num14z5">
    <w:name w:val="WW8Num14z5"/>
    <w:rsid w:val="00AC37BC"/>
  </w:style>
  <w:style w:type="character" w:customStyle="1" w:styleId="WW8Num14z6">
    <w:name w:val="WW8Num14z6"/>
    <w:rsid w:val="00AC37BC"/>
  </w:style>
  <w:style w:type="character" w:customStyle="1" w:styleId="WW8Num14z7">
    <w:name w:val="WW8Num14z7"/>
    <w:rsid w:val="00AC37BC"/>
  </w:style>
  <w:style w:type="character" w:customStyle="1" w:styleId="WW8Num14z8">
    <w:name w:val="WW8Num14z8"/>
    <w:rsid w:val="00AC37BC"/>
  </w:style>
  <w:style w:type="character" w:customStyle="1" w:styleId="WW8Num15z0">
    <w:name w:val="WW8Num15z0"/>
    <w:rsid w:val="00AC37BC"/>
    <w:rPr>
      <w:rFonts w:ascii="Symbol" w:hAnsi="Symbol" w:cs="Symbol" w:hint="default"/>
    </w:rPr>
  </w:style>
  <w:style w:type="character" w:customStyle="1" w:styleId="WW8Num15z1">
    <w:name w:val="WW8Num15z1"/>
    <w:rsid w:val="00AC37BC"/>
    <w:rPr>
      <w:rFonts w:ascii="Courier New" w:hAnsi="Courier New" w:cs="Courier New" w:hint="default"/>
    </w:rPr>
  </w:style>
  <w:style w:type="character" w:customStyle="1" w:styleId="WW8Num15z2">
    <w:name w:val="WW8Num15z2"/>
    <w:rsid w:val="00AC37BC"/>
    <w:rPr>
      <w:rFonts w:ascii="Wingdings" w:hAnsi="Wingdings" w:cs="Wingdings" w:hint="default"/>
    </w:rPr>
  </w:style>
  <w:style w:type="character" w:customStyle="1" w:styleId="WW8Num16z0">
    <w:name w:val="WW8Num16z0"/>
    <w:rsid w:val="00AC37BC"/>
  </w:style>
  <w:style w:type="character" w:customStyle="1" w:styleId="WW8Num16z1">
    <w:name w:val="WW8Num16z1"/>
    <w:rsid w:val="00AC37BC"/>
  </w:style>
  <w:style w:type="character" w:customStyle="1" w:styleId="WW8Num16z2">
    <w:name w:val="WW8Num16z2"/>
    <w:rsid w:val="00AC37BC"/>
  </w:style>
  <w:style w:type="character" w:customStyle="1" w:styleId="WW8Num16z3">
    <w:name w:val="WW8Num16z3"/>
    <w:rsid w:val="00AC37BC"/>
  </w:style>
  <w:style w:type="character" w:customStyle="1" w:styleId="WW8Num16z4">
    <w:name w:val="WW8Num16z4"/>
    <w:rsid w:val="00AC37BC"/>
  </w:style>
  <w:style w:type="character" w:customStyle="1" w:styleId="WW8Num16z5">
    <w:name w:val="WW8Num16z5"/>
    <w:rsid w:val="00AC37BC"/>
  </w:style>
  <w:style w:type="character" w:customStyle="1" w:styleId="WW8Num16z6">
    <w:name w:val="WW8Num16z6"/>
    <w:rsid w:val="00AC37BC"/>
  </w:style>
  <w:style w:type="character" w:customStyle="1" w:styleId="WW8Num16z7">
    <w:name w:val="WW8Num16z7"/>
    <w:rsid w:val="00AC37BC"/>
  </w:style>
  <w:style w:type="character" w:customStyle="1" w:styleId="WW8Num16z8">
    <w:name w:val="WW8Num16z8"/>
    <w:rsid w:val="00AC37BC"/>
  </w:style>
  <w:style w:type="character" w:customStyle="1" w:styleId="WW8Num17z0">
    <w:name w:val="WW8Num17z0"/>
    <w:rsid w:val="00AC37BC"/>
    <w:rPr>
      <w:rFonts w:ascii="Symbol" w:hAnsi="Symbol" w:cs="Symbol" w:hint="default"/>
    </w:rPr>
  </w:style>
  <w:style w:type="character" w:customStyle="1" w:styleId="WW8Num17z1">
    <w:name w:val="WW8Num17z1"/>
    <w:rsid w:val="00AC37BC"/>
    <w:rPr>
      <w:rFonts w:ascii="Courier New" w:hAnsi="Courier New" w:cs="Courier New" w:hint="default"/>
    </w:rPr>
  </w:style>
  <w:style w:type="character" w:customStyle="1" w:styleId="WW8Num17z2">
    <w:name w:val="WW8Num17z2"/>
    <w:rsid w:val="00AC37BC"/>
    <w:rPr>
      <w:rFonts w:ascii="Wingdings" w:hAnsi="Wingdings" w:cs="Wingdings" w:hint="default"/>
    </w:rPr>
  </w:style>
  <w:style w:type="character" w:customStyle="1" w:styleId="WW8Num18z0">
    <w:name w:val="WW8Num18z0"/>
    <w:rsid w:val="00AC37BC"/>
    <w:rPr>
      <w:rFonts w:hint="default"/>
    </w:rPr>
  </w:style>
  <w:style w:type="character" w:customStyle="1" w:styleId="WW8Num18z1">
    <w:name w:val="WW8Num18z1"/>
    <w:rsid w:val="00AC37BC"/>
  </w:style>
  <w:style w:type="character" w:customStyle="1" w:styleId="WW8Num18z2">
    <w:name w:val="WW8Num18z2"/>
    <w:rsid w:val="00AC37BC"/>
  </w:style>
  <w:style w:type="character" w:customStyle="1" w:styleId="WW8Num18z3">
    <w:name w:val="WW8Num18z3"/>
    <w:rsid w:val="00AC37BC"/>
  </w:style>
  <w:style w:type="character" w:customStyle="1" w:styleId="WW8Num18z4">
    <w:name w:val="WW8Num18z4"/>
    <w:rsid w:val="00AC37BC"/>
  </w:style>
  <w:style w:type="character" w:customStyle="1" w:styleId="WW8Num18z5">
    <w:name w:val="WW8Num18z5"/>
    <w:rsid w:val="00AC37BC"/>
  </w:style>
  <w:style w:type="character" w:customStyle="1" w:styleId="WW8Num18z6">
    <w:name w:val="WW8Num18z6"/>
    <w:rsid w:val="00AC37BC"/>
  </w:style>
  <w:style w:type="character" w:customStyle="1" w:styleId="WW8Num18z7">
    <w:name w:val="WW8Num18z7"/>
    <w:rsid w:val="00AC37BC"/>
  </w:style>
  <w:style w:type="character" w:customStyle="1" w:styleId="WW8Num18z8">
    <w:name w:val="WW8Num18z8"/>
    <w:rsid w:val="00AC37BC"/>
  </w:style>
  <w:style w:type="character" w:customStyle="1" w:styleId="WW8Num19z0">
    <w:name w:val="WW8Num19z0"/>
    <w:rsid w:val="00AC37BC"/>
    <w:rPr>
      <w:rFonts w:hint="default"/>
    </w:rPr>
  </w:style>
  <w:style w:type="character" w:customStyle="1" w:styleId="WW8Num19z1">
    <w:name w:val="WW8Num19z1"/>
    <w:rsid w:val="00AC37BC"/>
    <w:rPr>
      <w:rFonts w:hint="default"/>
      <w:b/>
    </w:rPr>
  </w:style>
  <w:style w:type="character" w:customStyle="1" w:styleId="WW8Num20z0">
    <w:name w:val="WW8Num20z0"/>
    <w:rsid w:val="00AC37BC"/>
  </w:style>
  <w:style w:type="character" w:customStyle="1" w:styleId="WW8Num20z1">
    <w:name w:val="WW8Num20z1"/>
    <w:rsid w:val="00AC37BC"/>
  </w:style>
  <w:style w:type="character" w:customStyle="1" w:styleId="WW8Num20z2">
    <w:name w:val="WW8Num20z2"/>
    <w:rsid w:val="00AC37BC"/>
  </w:style>
  <w:style w:type="character" w:customStyle="1" w:styleId="WW8Num20z3">
    <w:name w:val="WW8Num20z3"/>
    <w:rsid w:val="00AC37BC"/>
  </w:style>
  <w:style w:type="character" w:customStyle="1" w:styleId="WW8Num20z4">
    <w:name w:val="WW8Num20z4"/>
    <w:rsid w:val="00AC37BC"/>
  </w:style>
  <w:style w:type="character" w:customStyle="1" w:styleId="WW8Num20z5">
    <w:name w:val="WW8Num20z5"/>
    <w:rsid w:val="00AC37BC"/>
  </w:style>
  <w:style w:type="character" w:customStyle="1" w:styleId="WW8Num20z6">
    <w:name w:val="WW8Num20z6"/>
    <w:rsid w:val="00AC37BC"/>
  </w:style>
  <w:style w:type="character" w:customStyle="1" w:styleId="WW8Num20z7">
    <w:name w:val="WW8Num20z7"/>
    <w:rsid w:val="00AC37BC"/>
  </w:style>
  <w:style w:type="character" w:customStyle="1" w:styleId="WW8Num20z8">
    <w:name w:val="WW8Num20z8"/>
    <w:rsid w:val="00AC37BC"/>
  </w:style>
  <w:style w:type="character" w:customStyle="1" w:styleId="WW8Num21z0">
    <w:name w:val="WW8Num21z0"/>
    <w:rsid w:val="00AC37BC"/>
    <w:rPr>
      <w:rFonts w:hint="default"/>
    </w:rPr>
  </w:style>
  <w:style w:type="character" w:customStyle="1" w:styleId="WW8Num22z0">
    <w:name w:val="WW8Num22z0"/>
    <w:rsid w:val="00AC37BC"/>
  </w:style>
  <w:style w:type="character" w:customStyle="1" w:styleId="WW8Num22z1">
    <w:name w:val="WW8Num22z1"/>
    <w:rsid w:val="00AC37BC"/>
  </w:style>
  <w:style w:type="character" w:customStyle="1" w:styleId="WW8Num22z2">
    <w:name w:val="WW8Num22z2"/>
    <w:rsid w:val="00AC37BC"/>
  </w:style>
  <w:style w:type="character" w:customStyle="1" w:styleId="WW8Num22z3">
    <w:name w:val="WW8Num22z3"/>
    <w:rsid w:val="00AC37BC"/>
  </w:style>
  <w:style w:type="character" w:customStyle="1" w:styleId="WW8Num22z4">
    <w:name w:val="WW8Num22z4"/>
    <w:rsid w:val="00AC37BC"/>
  </w:style>
  <w:style w:type="character" w:customStyle="1" w:styleId="WW8Num22z5">
    <w:name w:val="WW8Num22z5"/>
    <w:rsid w:val="00AC37BC"/>
  </w:style>
  <w:style w:type="character" w:customStyle="1" w:styleId="WW8Num22z6">
    <w:name w:val="WW8Num22z6"/>
    <w:rsid w:val="00AC37BC"/>
  </w:style>
  <w:style w:type="character" w:customStyle="1" w:styleId="WW8Num22z7">
    <w:name w:val="WW8Num22z7"/>
    <w:rsid w:val="00AC37BC"/>
  </w:style>
  <w:style w:type="character" w:customStyle="1" w:styleId="WW8Num22z8">
    <w:name w:val="WW8Num22z8"/>
    <w:rsid w:val="00AC37BC"/>
  </w:style>
  <w:style w:type="character" w:customStyle="1" w:styleId="WW8Num23z0">
    <w:name w:val="WW8Num23z0"/>
    <w:rsid w:val="00AC37BC"/>
  </w:style>
  <w:style w:type="character" w:customStyle="1" w:styleId="WW8Num23z1">
    <w:name w:val="WW8Num23z1"/>
    <w:rsid w:val="00AC37BC"/>
  </w:style>
  <w:style w:type="character" w:customStyle="1" w:styleId="WW8Num23z2">
    <w:name w:val="WW8Num23z2"/>
    <w:rsid w:val="00AC37BC"/>
  </w:style>
  <w:style w:type="character" w:customStyle="1" w:styleId="WW8Num23z3">
    <w:name w:val="WW8Num23z3"/>
    <w:rsid w:val="00AC37BC"/>
  </w:style>
  <w:style w:type="character" w:customStyle="1" w:styleId="WW8Num23z4">
    <w:name w:val="WW8Num23z4"/>
    <w:rsid w:val="00AC37BC"/>
  </w:style>
  <w:style w:type="character" w:customStyle="1" w:styleId="WW8Num23z5">
    <w:name w:val="WW8Num23z5"/>
    <w:rsid w:val="00AC37BC"/>
  </w:style>
  <w:style w:type="character" w:customStyle="1" w:styleId="WW8Num23z6">
    <w:name w:val="WW8Num23z6"/>
    <w:rsid w:val="00AC37BC"/>
  </w:style>
  <w:style w:type="character" w:customStyle="1" w:styleId="WW8Num23z7">
    <w:name w:val="WW8Num23z7"/>
    <w:rsid w:val="00AC37BC"/>
  </w:style>
  <w:style w:type="character" w:customStyle="1" w:styleId="WW8Num23z8">
    <w:name w:val="WW8Num23z8"/>
    <w:rsid w:val="00AC37BC"/>
  </w:style>
  <w:style w:type="character" w:customStyle="1" w:styleId="WW8Num24z0">
    <w:name w:val="WW8Num24z0"/>
    <w:rsid w:val="00AC37BC"/>
    <w:rPr>
      <w:rFonts w:ascii="Symbol" w:hAnsi="Symbol" w:cs="Symbol" w:hint="default"/>
      <w:i/>
    </w:rPr>
  </w:style>
  <w:style w:type="character" w:customStyle="1" w:styleId="WW8Num24z1">
    <w:name w:val="WW8Num24z1"/>
    <w:rsid w:val="00AC37BC"/>
    <w:rPr>
      <w:rFonts w:ascii="Courier New" w:hAnsi="Courier New" w:cs="Courier New" w:hint="default"/>
    </w:rPr>
  </w:style>
  <w:style w:type="character" w:customStyle="1" w:styleId="WW8Num24z2">
    <w:name w:val="WW8Num24z2"/>
    <w:rsid w:val="00AC37BC"/>
    <w:rPr>
      <w:rFonts w:ascii="Wingdings" w:hAnsi="Wingdings" w:cs="Wingdings" w:hint="default"/>
    </w:rPr>
  </w:style>
  <w:style w:type="character" w:customStyle="1" w:styleId="WW8Num24z3">
    <w:name w:val="WW8Num24z3"/>
    <w:rsid w:val="00AC37BC"/>
    <w:rPr>
      <w:rFonts w:ascii="Symbol" w:hAnsi="Symbol" w:cs="Symbol" w:hint="default"/>
    </w:rPr>
  </w:style>
  <w:style w:type="character" w:customStyle="1" w:styleId="WW8Num25z0">
    <w:name w:val="WW8Num25z0"/>
    <w:rsid w:val="00AC37BC"/>
    <w:rPr>
      <w:rFonts w:ascii="Symbol" w:hAnsi="Symbol" w:cs="Symbol" w:hint="default"/>
    </w:rPr>
  </w:style>
  <w:style w:type="character" w:customStyle="1" w:styleId="WW8Num25z1">
    <w:name w:val="WW8Num25z1"/>
    <w:rsid w:val="00AC37BC"/>
    <w:rPr>
      <w:rFonts w:ascii="Courier New" w:hAnsi="Courier New" w:cs="Courier New" w:hint="default"/>
    </w:rPr>
  </w:style>
  <w:style w:type="character" w:customStyle="1" w:styleId="WW8Num25z2">
    <w:name w:val="WW8Num25z2"/>
    <w:rsid w:val="00AC37BC"/>
    <w:rPr>
      <w:rFonts w:ascii="Wingdings" w:hAnsi="Wingdings" w:cs="Wingdings" w:hint="default"/>
    </w:rPr>
  </w:style>
  <w:style w:type="character" w:customStyle="1" w:styleId="WW8Num26z0">
    <w:name w:val="WW8Num26z0"/>
    <w:rsid w:val="00AC37BC"/>
    <w:rPr>
      <w:rFonts w:hint="default"/>
      <w:sz w:val="20"/>
      <w:szCs w:val="20"/>
    </w:rPr>
  </w:style>
  <w:style w:type="character" w:customStyle="1" w:styleId="WW8Num26z1">
    <w:name w:val="WW8Num26z1"/>
    <w:rsid w:val="00AC37BC"/>
  </w:style>
  <w:style w:type="character" w:customStyle="1" w:styleId="WW8Num26z2">
    <w:name w:val="WW8Num26z2"/>
    <w:rsid w:val="00AC37BC"/>
  </w:style>
  <w:style w:type="character" w:customStyle="1" w:styleId="WW8Num26z3">
    <w:name w:val="WW8Num26z3"/>
    <w:rsid w:val="00AC37BC"/>
  </w:style>
  <w:style w:type="character" w:customStyle="1" w:styleId="WW8Num26z4">
    <w:name w:val="WW8Num26z4"/>
    <w:rsid w:val="00AC37BC"/>
  </w:style>
  <w:style w:type="character" w:customStyle="1" w:styleId="WW8Num26z5">
    <w:name w:val="WW8Num26z5"/>
    <w:rsid w:val="00AC37BC"/>
  </w:style>
  <w:style w:type="character" w:customStyle="1" w:styleId="WW8Num26z6">
    <w:name w:val="WW8Num26z6"/>
    <w:rsid w:val="00AC37BC"/>
  </w:style>
  <w:style w:type="character" w:customStyle="1" w:styleId="WW8Num26z7">
    <w:name w:val="WW8Num26z7"/>
    <w:rsid w:val="00AC37BC"/>
  </w:style>
  <w:style w:type="character" w:customStyle="1" w:styleId="WW8Num26z8">
    <w:name w:val="WW8Num26z8"/>
    <w:rsid w:val="00AC37BC"/>
  </w:style>
  <w:style w:type="character" w:customStyle="1" w:styleId="WW8Num27z0">
    <w:name w:val="WW8Num27z0"/>
    <w:rsid w:val="00AC37BC"/>
    <w:rPr>
      <w:rFonts w:hint="default"/>
    </w:rPr>
  </w:style>
  <w:style w:type="character" w:customStyle="1" w:styleId="WW8Num27z1">
    <w:name w:val="WW8Num27z1"/>
    <w:rsid w:val="00AC37BC"/>
  </w:style>
  <w:style w:type="character" w:customStyle="1" w:styleId="WW8Num27z2">
    <w:name w:val="WW8Num27z2"/>
    <w:rsid w:val="00AC37BC"/>
  </w:style>
  <w:style w:type="character" w:customStyle="1" w:styleId="WW8Num27z3">
    <w:name w:val="WW8Num27z3"/>
    <w:rsid w:val="00AC37BC"/>
  </w:style>
  <w:style w:type="character" w:customStyle="1" w:styleId="WW8Num27z4">
    <w:name w:val="WW8Num27z4"/>
    <w:rsid w:val="00AC37BC"/>
  </w:style>
  <w:style w:type="character" w:customStyle="1" w:styleId="WW8Num27z5">
    <w:name w:val="WW8Num27z5"/>
    <w:rsid w:val="00AC37BC"/>
  </w:style>
  <w:style w:type="character" w:customStyle="1" w:styleId="WW8Num27z6">
    <w:name w:val="WW8Num27z6"/>
    <w:rsid w:val="00AC37BC"/>
  </w:style>
  <w:style w:type="character" w:customStyle="1" w:styleId="WW8Num27z7">
    <w:name w:val="WW8Num27z7"/>
    <w:rsid w:val="00AC37BC"/>
  </w:style>
  <w:style w:type="character" w:customStyle="1" w:styleId="WW8Num27z8">
    <w:name w:val="WW8Num27z8"/>
    <w:rsid w:val="00AC37BC"/>
  </w:style>
  <w:style w:type="character" w:customStyle="1" w:styleId="WW8Num28z0">
    <w:name w:val="WW8Num28z0"/>
    <w:rsid w:val="00AC37BC"/>
    <w:rPr>
      <w:rFonts w:hint="default"/>
    </w:rPr>
  </w:style>
  <w:style w:type="character" w:customStyle="1" w:styleId="WW8Num28z1">
    <w:name w:val="WW8Num28z1"/>
    <w:rsid w:val="00AC37BC"/>
    <w:rPr>
      <w:rFonts w:hint="default"/>
      <w:b w:val="0"/>
    </w:rPr>
  </w:style>
  <w:style w:type="character" w:customStyle="1" w:styleId="WW8Num29z0">
    <w:name w:val="WW8Num29z0"/>
    <w:rsid w:val="00AC37BC"/>
  </w:style>
  <w:style w:type="character" w:customStyle="1" w:styleId="WW8Num29z1">
    <w:name w:val="WW8Num29z1"/>
    <w:rsid w:val="00AC37BC"/>
  </w:style>
  <w:style w:type="character" w:customStyle="1" w:styleId="WW8Num29z2">
    <w:name w:val="WW8Num29z2"/>
    <w:rsid w:val="00AC37BC"/>
  </w:style>
  <w:style w:type="character" w:customStyle="1" w:styleId="WW8Num29z3">
    <w:name w:val="WW8Num29z3"/>
    <w:rsid w:val="00AC37BC"/>
  </w:style>
  <w:style w:type="character" w:customStyle="1" w:styleId="WW8Num29z4">
    <w:name w:val="WW8Num29z4"/>
    <w:rsid w:val="00AC37BC"/>
  </w:style>
  <w:style w:type="character" w:customStyle="1" w:styleId="WW8Num29z5">
    <w:name w:val="WW8Num29z5"/>
    <w:rsid w:val="00AC37BC"/>
  </w:style>
  <w:style w:type="character" w:customStyle="1" w:styleId="WW8Num29z6">
    <w:name w:val="WW8Num29z6"/>
    <w:rsid w:val="00AC37BC"/>
  </w:style>
  <w:style w:type="character" w:customStyle="1" w:styleId="WW8Num29z7">
    <w:name w:val="WW8Num29z7"/>
    <w:rsid w:val="00AC37BC"/>
  </w:style>
  <w:style w:type="character" w:customStyle="1" w:styleId="WW8Num29z8">
    <w:name w:val="WW8Num29z8"/>
    <w:rsid w:val="00AC37BC"/>
  </w:style>
  <w:style w:type="character" w:customStyle="1" w:styleId="WW8Num30z0">
    <w:name w:val="WW8Num30z0"/>
    <w:rsid w:val="00AC37BC"/>
    <w:rPr>
      <w:rFonts w:hint="default"/>
      <w:sz w:val="20"/>
      <w:szCs w:val="20"/>
    </w:rPr>
  </w:style>
  <w:style w:type="character" w:customStyle="1" w:styleId="WW8Num30z1">
    <w:name w:val="WW8Num30z1"/>
    <w:rsid w:val="00AC37BC"/>
  </w:style>
  <w:style w:type="character" w:customStyle="1" w:styleId="WW8Num30z2">
    <w:name w:val="WW8Num30z2"/>
    <w:rsid w:val="00AC37BC"/>
  </w:style>
  <w:style w:type="character" w:customStyle="1" w:styleId="WW8Num30z3">
    <w:name w:val="WW8Num30z3"/>
    <w:rsid w:val="00AC37BC"/>
  </w:style>
  <w:style w:type="character" w:customStyle="1" w:styleId="WW8Num30z4">
    <w:name w:val="WW8Num30z4"/>
    <w:rsid w:val="00AC37BC"/>
  </w:style>
  <w:style w:type="character" w:customStyle="1" w:styleId="WW8Num30z5">
    <w:name w:val="WW8Num30z5"/>
    <w:rsid w:val="00AC37BC"/>
  </w:style>
  <w:style w:type="character" w:customStyle="1" w:styleId="WW8Num30z6">
    <w:name w:val="WW8Num30z6"/>
    <w:rsid w:val="00AC37BC"/>
  </w:style>
  <w:style w:type="character" w:customStyle="1" w:styleId="WW8Num30z7">
    <w:name w:val="WW8Num30z7"/>
    <w:rsid w:val="00AC37BC"/>
  </w:style>
  <w:style w:type="character" w:customStyle="1" w:styleId="WW8Num30z8">
    <w:name w:val="WW8Num30z8"/>
    <w:rsid w:val="00AC37BC"/>
  </w:style>
  <w:style w:type="character" w:customStyle="1" w:styleId="WW8Num31z0">
    <w:name w:val="WW8Num31z0"/>
    <w:rsid w:val="00AC37BC"/>
  </w:style>
  <w:style w:type="character" w:customStyle="1" w:styleId="WW8Num31z1">
    <w:name w:val="WW8Num31z1"/>
    <w:rsid w:val="00AC37BC"/>
  </w:style>
  <w:style w:type="character" w:customStyle="1" w:styleId="WW8Num31z2">
    <w:name w:val="WW8Num31z2"/>
    <w:rsid w:val="00AC37BC"/>
  </w:style>
  <w:style w:type="character" w:customStyle="1" w:styleId="WW8Num31z3">
    <w:name w:val="WW8Num31z3"/>
    <w:rsid w:val="00AC37BC"/>
  </w:style>
  <w:style w:type="character" w:customStyle="1" w:styleId="WW8Num31z4">
    <w:name w:val="WW8Num31z4"/>
    <w:rsid w:val="00AC37BC"/>
  </w:style>
  <w:style w:type="character" w:customStyle="1" w:styleId="WW8Num31z5">
    <w:name w:val="WW8Num31z5"/>
    <w:rsid w:val="00AC37BC"/>
  </w:style>
  <w:style w:type="character" w:customStyle="1" w:styleId="WW8Num31z6">
    <w:name w:val="WW8Num31z6"/>
    <w:rsid w:val="00AC37BC"/>
  </w:style>
  <w:style w:type="character" w:customStyle="1" w:styleId="WW8Num31z7">
    <w:name w:val="WW8Num31z7"/>
    <w:rsid w:val="00AC37BC"/>
  </w:style>
  <w:style w:type="character" w:customStyle="1" w:styleId="WW8Num31z8">
    <w:name w:val="WW8Num31z8"/>
    <w:rsid w:val="00AC37BC"/>
  </w:style>
  <w:style w:type="character" w:customStyle="1" w:styleId="WW8Num32z0">
    <w:name w:val="WW8Num32z0"/>
    <w:rsid w:val="00AC37BC"/>
    <w:rPr>
      <w:rFonts w:hint="default"/>
    </w:rPr>
  </w:style>
  <w:style w:type="character" w:customStyle="1" w:styleId="WW8Num33z0">
    <w:name w:val="WW8Num33z0"/>
    <w:rsid w:val="00AC37BC"/>
    <w:rPr>
      <w:rFonts w:hint="default"/>
    </w:rPr>
  </w:style>
  <w:style w:type="character" w:customStyle="1" w:styleId="WW8Num33z1">
    <w:name w:val="WW8Num33z1"/>
    <w:rsid w:val="00AC37BC"/>
    <w:rPr>
      <w:rFonts w:hint="default"/>
      <w:b w:val="0"/>
    </w:rPr>
  </w:style>
  <w:style w:type="character" w:customStyle="1" w:styleId="WW8Num34z0">
    <w:name w:val="WW8Num34z0"/>
    <w:rsid w:val="00AC37BC"/>
    <w:rPr>
      <w:rFonts w:ascii="Symbol" w:hAnsi="Symbol" w:cs="Symbol" w:hint="default"/>
    </w:rPr>
  </w:style>
  <w:style w:type="character" w:customStyle="1" w:styleId="WW8Num34z1">
    <w:name w:val="WW8Num34z1"/>
    <w:rsid w:val="00AC37BC"/>
    <w:rPr>
      <w:rFonts w:ascii="Courier New" w:hAnsi="Courier New" w:cs="Courier New" w:hint="default"/>
    </w:rPr>
  </w:style>
  <w:style w:type="character" w:customStyle="1" w:styleId="WW8Num34z2">
    <w:name w:val="WW8Num34z2"/>
    <w:rsid w:val="00AC37BC"/>
    <w:rPr>
      <w:rFonts w:ascii="Wingdings" w:hAnsi="Wingdings" w:cs="Wingdings" w:hint="default"/>
    </w:rPr>
  </w:style>
  <w:style w:type="character" w:customStyle="1" w:styleId="WW8Num35z0">
    <w:name w:val="WW8Num35z0"/>
    <w:rsid w:val="00AC37BC"/>
    <w:rPr>
      <w:rFonts w:hint="default"/>
    </w:rPr>
  </w:style>
  <w:style w:type="character" w:customStyle="1" w:styleId="WW8Num35z1">
    <w:name w:val="WW8Num35z1"/>
    <w:rsid w:val="00AC37BC"/>
  </w:style>
  <w:style w:type="character" w:customStyle="1" w:styleId="WW8Num35z2">
    <w:name w:val="WW8Num35z2"/>
    <w:rsid w:val="00AC37BC"/>
  </w:style>
  <w:style w:type="character" w:customStyle="1" w:styleId="WW8Num35z3">
    <w:name w:val="WW8Num35z3"/>
    <w:rsid w:val="00AC37BC"/>
  </w:style>
  <w:style w:type="character" w:customStyle="1" w:styleId="WW8Num35z4">
    <w:name w:val="WW8Num35z4"/>
    <w:rsid w:val="00AC37BC"/>
  </w:style>
  <w:style w:type="character" w:customStyle="1" w:styleId="WW8Num35z5">
    <w:name w:val="WW8Num35z5"/>
    <w:rsid w:val="00AC37BC"/>
  </w:style>
  <w:style w:type="character" w:customStyle="1" w:styleId="WW8Num35z6">
    <w:name w:val="WW8Num35z6"/>
    <w:rsid w:val="00AC37BC"/>
  </w:style>
  <w:style w:type="character" w:customStyle="1" w:styleId="WW8Num35z7">
    <w:name w:val="WW8Num35z7"/>
    <w:rsid w:val="00AC37BC"/>
  </w:style>
  <w:style w:type="character" w:customStyle="1" w:styleId="WW8Num35z8">
    <w:name w:val="WW8Num35z8"/>
    <w:rsid w:val="00AC37BC"/>
  </w:style>
  <w:style w:type="character" w:customStyle="1" w:styleId="WW8Num36z0">
    <w:name w:val="WW8Num36z0"/>
    <w:rsid w:val="00AC37BC"/>
    <w:rPr>
      <w:rFonts w:hint="default"/>
    </w:rPr>
  </w:style>
  <w:style w:type="character" w:customStyle="1" w:styleId="WW8Num36z1">
    <w:name w:val="WW8Num36z1"/>
    <w:rsid w:val="00AC37BC"/>
  </w:style>
  <w:style w:type="character" w:customStyle="1" w:styleId="WW8Num36z2">
    <w:name w:val="WW8Num36z2"/>
    <w:rsid w:val="00AC37BC"/>
  </w:style>
  <w:style w:type="character" w:customStyle="1" w:styleId="WW8Num36z3">
    <w:name w:val="WW8Num36z3"/>
    <w:rsid w:val="00AC37BC"/>
  </w:style>
  <w:style w:type="character" w:customStyle="1" w:styleId="WW8Num36z4">
    <w:name w:val="WW8Num36z4"/>
    <w:rsid w:val="00AC37BC"/>
  </w:style>
  <w:style w:type="character" w:customStyle="1" w:styleId="WW8Num36z5">
    <w:name w:val="WW8Num36z5"/>
    <w:rsid w:val="00AC37BC"/>
  </w:style>
  <w:style w:type="character" w:customStyle="1" w:styleId="WW8Num36z6">
    <w:name w:val="WW8Num36z6"/>
    <w:rsid w:val="00AC37BC"/>
  </w:style>
  <w:style w:type="character" w:customStyle="1" w:styleId="WW8Num36z7">
    <w:name w:val="WW8Num36z7"/>
    <w:rsid w:val="00AC37BC"/>
  </w:style>
  <w:style w:type="character" w:customStyle="1" w:styleId="WW8Num36z8">
    <w:name w:val="WW8Num36z8"/>
    <w:rsid w:val="00AC37BC"/>
  </w:style>
  <w:style w:type="character" w:customStyle="1" w:styleId="WW8Num37z0">
    <w:name w:val="WW8Num37z0"/>
    <w:rsid w:val="00AC37BC"/>
    <w:rPr>
      <w:rFonts w:hint="default"/>
    </w:rPr>
  </w:style>
  <w:style w:type="character" w:customStyle="1" w:styleId="WW8Num37z1">
    <w:name w:val="WW8Num37z1"/>
    <w:rsid w:val="00AC37BC"/>
  </w:style>
  <w:style w:type="character" w:customStyle="1" w:styleId="WW8Num37z2">
    <w:name w:val="WW8Num37z2"/>
    <w:rsid w:val="00AC37BC"/>
  </w:style>
  <w:style w:type="character" w:customStyle="1" w:styleId="WW8Num37z3">
    <w:name w:val="WW8Num37z3"/>
    <w:rsid w:val="00AC37BC"/>
  </w:style>
  <w:style w:type="character" w:customStyle="1" w:styleId="WW8Num37z4">
    <w:name w:val="WW8Num37z4"/>
    <w:rsid w:val="00AC37BC"/>
  </w:style>
  <w:style w:type="character" w:customStyle="1" w:styleId="WW8Num37z5">
    <w:name w:val="WW8Num37z5"/>
    <w:rsid w:val="00AC37BC"/>
  </w:style>
  <w:style w:type="character" w:customStyle="1" w:styleId="WW8Num37z6">
    <w:name w:val="WW8Num37z6"/>
    <w:rsid w:val="00AC37BC"/>
  </w:style>
  <w:style w:type="character" w:customStyle="1" w:styleId="WW8Num37z7">
    <w:name w:val="WW8Num37z7"/>
    <w:rsid w:val="00AC37BC"/>
  </w:style>
  <w:style w:type="character" w:customStyle="1" w:styleId="WW8Num37z8">
    <w:name w:val="WW8Num37z8"/>
    <w:rsid w:val="00AC37BC"/>
  </w:style>
  <w:style w:type="character" w:customStyle="1" w:styleId="WW8Num38z0">
    <w:name w:val="WW8Num38z0"/>
    <w:rsid w:val="00AC37BC"/>
  </w:style>
  <w:style w:type="character" w:customStyle="1" w:styleId="WW8Num38z1">
    <w:name w:val="WW8Num38z1"/>
    <w:rsid w:val="00AC37BC"/>
  </w:style>
  <w:style w:type="character" w:customStyle="1" w:styleId="WW8Num38z2">
    <w:name w:val="WW8Num38z2"/>
    <w:rsid w:val="00AC37BC"/>
  </w:style>
  <w:style w:type="character" w:customStyle="1" w:styleId="WW8Num38z3">
    <w:name w:val="WW8Num38z3"/>
    <w:rsid w:val="00AC37BC"/>
  </w:style>
  <w:style w:type="character" w:customStyle="1" w:styleId="WW8Num38z4">
    <w:name w:val="WW8Num38z4"/>
    <w:rsid w:val="00AC37BC"/>
  </w:style>
  <w:style w:type="character" w:customStyle="1" w:styleId="WW8Num38z5">
    <w:name w:val="WW8Num38z5"/>
    <w:rsid w:val="00AC37BC"/>
  </w:style>
  <w:style w:type="character" w:customStyle="1" w:styleId="WW8Num38z6">
    <w:name w:val="WW8Num38z6"/>
    <w:rsid w:val="00AC37BC"/>
  </w:style>
  <w:style w:type="character" w:customStyle="1" w:styleId="WW8Num38z7">
    <w:name w:val="WW8Num38z7"/>
    <w:rsid w:val="00AC37BC"/>
  </w:style>
  <w:style w:type="character" w:customStyle="1" w:styleId="WW8Num38z8">
    <w:name w:val="WW8Num38z8"/>
    <w:rsid w:val="00AC37BC"/>
  </w:style>
  <w:style w:type="character" w:customStyle="1" w:styleId="Domylnaczcionkaakapitu1">
    <w:name w:val="Domyślna czcionka akapitu1"/>
    <w:rsid w:val="00AC37BC"/>
  </w:style>
  <w:style w:type="character" w:customStyle="1" w:styleId="NagwekZnak">
    <w:name w:val="Nagłówek Znak"/>
    <w:basedOn w:val="Domylnaczcionkaakapitu1"/>
    <w:rsid w:val="00AC37BC"/>
  </w:style>
  <w:style w:type="character" w:customStyle="1" w:styleId="StopkaZnak">
    <w:name w:val="Stopka Znak"/>
    <w:basedOn w:val="Domylnaczcionkaakapitu1"/>
    <w:rsid w:val="00AC37BC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sid w:val="00AC37BC"/>
    <w:rPr>
      <w:sz w:val="20"/>
      <w:szCs w:val="20"/>
    </w:rPr>
  </w:style>
  <w:style w:type="character" w:customStyle="1" w:styleId="Znakiprzypiswdolnych">
    <w:name w:val="Znaki przypisów dolnych"/>
    <w:rsid w:val="00AC37BC"/>
    <w:rPr>
      <w:vertAlign w:val="superscript"/>
    </w:rPr>
  </w:style>
  <w:style w:type="character" w:customStyle="1" w:styleId="TekstdymkaZnak">
    <w:name w:val="Tekst dymka Znak"/>
    <w:rsid w:val="00AC37BC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AC37BC"/>
    <w:rPr>
      <w:sz w:val="16"/>
      <w:szCs w:val="16"/>
    </w:rPr>
  </w:style>
  <w:style w:type="character" w:customStyle="1" w:styleId="TekstkomentarzaZnak">
    <w:name w:val="Tekst komentarza Znak"/>
    <w:rsid w:val="00AC37BC"/>
    <w:rPr>
      <w:sz w:val="20"/>
      <w:szCs w:val="20"/>
    </w:rPr>
  </w:style>
  <w:style w:type="character" w:customStyle="1" w:styleId="TematkomentarzaZnak">
    <w:name w:val="Temat komentarza Znak"/>
    <w:rsid w:val="00AC37BC"/>
    <w:rPr>
      <w:b/>
      <w:bCs/>
      <w:sz w:val="20"/>
      <w:szCs w:val="20"/>
    </w:rPr>
  </w:style>
  <w:style w:type="character" w:customStyle="1" w:styleId="AkapitzlistZnak">
    <w:name w:val="Akapit z listą Znak"/>
    <w:uiPriority w:val="34"/>
    <w:rsid w:val="00AC37B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AC37BC"/>
    <w:rPr>
      <w:vertAlign w:val="superscript"/>
    </w:rPr>
  </w:style>
  <w:style w:type="character" w:styleId="Odwoanieprzypisukocowego">
    <w:name w:val="endnote reference"/>
    <w:rsid w:val="00AC37BC"/>
    <w:rPr>
      <w:vertAlign w:val="superscript"/>
    </w:rPr>
  </w:style>
  <w:style w:type="character" w:customStyle="1" w:styleId="Znakiprzypiswkocowych">
    <w:name w:val="Znaki przypisów końcowych"/>
    <w:rsid w:val="00AC37BC"/>
  </w:style>
  <w:style w:type="paragraph" w:customStyle="1" w:styleId="Nagwek1">
    <w:name w:val="Nagłówek1"/>
    <w:basedOn w:val="Normalny"/>
    <w:next w:val="Tekstpodstawowy"/>
    <w:rsid w:val="00AC37B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C37BC"/>
    <w:pPr>
      <w:spacing w:after="120"/>
    </w:pPr>
  </w:style>
  <w:style w:type="paragraph" w:styleId="Lista">
    <w:name w:val="List"/>
    <w:basedOn w:val="Tekstpodstawowy"/>
    <w:rsid w:val="00AC37BC"/>
    <w:rPr>
      <w:rFonts w:cs="Mangal"/>
    </w:rPr>
  </w:style>
  <w:style w:type="paragraph" w:customStyle="1" w:styleId="Podpis1">
    <w:name w:val="Podpis1"/>
    <w:basedOn w:val="Normalny"/>
    <w:rsid w:val="00AC37B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C37BC"/>
    <w:pPr>
      <w:suppressLineNumbers/>
    </w:pPr>
    <w:rPr>
      <w:rFonts w:cs="Mangal"/>
    </w:rPr>
  </w:style>
  <w:style w:type="paragraph" w:styleId="Nagwek">
    <w:name w:val="header"/>
    <w:basedOn w:val="Normalny"/>
    <w:rsid w:val="00AC37BC"/>
    <w:pPr>
      <w:spacing w:after="0" w:line="240" w:lineRule="auto"/>
    </w:pPr>
  </w:style>
  <w:style w:type="paragraph" w:styleId="Stopka">
    <w:name w:val="footer"/>
    <w:basedOn w:val="Normalny"/>
    <w:rsid w:val="00AC37B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C37BC"/>
    <w:pPr>
      <w:ind w:left="720"/>
    </w:p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qFormat/>
    <w:rsid w:val="00AC37BC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rsid w:val="00AC37B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AC37B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C37BC"/>
    <w:rPr>
      <w:b/>
      <w:bCs/>
    </w:rPr>
  </w:style>
  <w:style w:type="paragraph" w:styleId="Poprawka">
    <w:name w:val="Revision"/>
    <w:rsid w:val="00AC37B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NormalnyWeb">
    <w:name w:val="Normal (Web)"/>
    <w:basedOn w:val="Normalny"/>
    <w:rsid w:val="00AC37BC"/>
    <w:pPr>
      <w:spacing w:before="100" w:after="10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Zawartotabeli">
    <w:name w:val="Zawartość tabeli"/>
    <w:basedOn w:val="Normalny"/>
    <w:rsid w:val="00AC37BC"/>
    <w:pPr>
      <w:suppressLineNumbers/>
    </w:pPr>
  </w:style>
  <w:style w:type="paragraph" w:customStyle="1" w:styleId="Nagwektabeli">
    <w:name w:val="Nagłówek tabeli"/>
    <w:basedOn w:val="Zawartotabeli"/>
    <w:rsid w:val="00AC37BC"/>
    <w:pPr>
      <w:jc w:val="center"/>
    </w:pPr>
    <w:rPr>
      <w:b/>
      <w:bCs/>
    </w:rPr>
  </w:style>
  <w:style w:type="paragraph" w:customStyle="1" w:styleId="Lista21">
    <w:name w:val="Lista 21"/>
    <w:basedOn w:val="Normalny"/>
    <w:rsid w:val="00B03534"/>
    <w:pPr>
      <w:spacing w:after="120" w:line="100" w:lineRule="atLeast"/>
      <w:ind w:left="566" w:hanging="283"/>
    </w:pPr>
    <w:rPr>
      <w:rFonts w:ascii="Times New Roman" w:eastAsia="Times New Roman" w:hAnsi="Times New Roman"/>
      <w:kern w:val="1"/>
      <w:sz w:val="24"/>
      <w:szCs w:val="20"/>
    </w:rPr>
  </w:style>
  <w:style w:type="character" w:customStyle="1" w:styleId="h2">
    <w:name w:val="h2"/>
    <w:basedOn w:val="Domylnaczcionkaakapitu"/>
    <w:rsid w:val="00271372"/>
  </w:style>
  <w:style w:type="paragraph" w:customStyle="1" w:styleId="Default">
    <w:name w:val="Default"/>
    <w:rsid w:val="00D131EC"/>
    <w:pPr>
      <w:autoSpaceDE w:val="0"/>
      <w:autoSpaceDN w:val="0"/>
      <w:adjustRightInd w:val="0"/>
    </w:pPr>
    <w:rPr>
      <w:rFonts w:ascii="TimesNewRoman,Bold" w:hAnsi="TimesNewRoman,Bold" w:cs="TimesNewRoman,Bol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87788-0C24-415C-82E4-53AF0F36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2553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zaneta.ambrozewicz</cp:lastModifiedBy>
  <cp:revision>6</cp:revision>
  <cp:lastPrinted>2017-01-27T08:28:00Z</cp:lastPrinted>
  <dcterms:created xsi:type="dcterms:W3CDTF">2017-01-20T07:27:00Z</dcterms:created>
  <dcterms:modified xsi:type="dcterms:W3CDTF">2017-01-27T08:41:00Z</dcterms:modified>
</cp:coreProperties>
</file>